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462"/>
        <w:tblW w:w="9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018"/>
        <w:gridCol w:w="851"/>
        <w:gridCol w:w="1134"/>
        <w:gridCol w:w="850"/>
        <w:gridCol w:w="2409"/>
      </w:tblGrid>
      <w:tr w:rsidR="005741A4" w:rsidRPr="00FB0DE5" w14:paraId="5B69A791" w14:textId="77777777" w:rsidTr="005741A4">
        <w:trPr>
          <w:trHeight w:val="841"/>
        </w:trPr>
        <w:tc>
          <w:tcPr>
            <w:tcW w:w="2660" w:type="dxa"/>
            <w:vAlign w:val="center"/>
          </w:tcPr>
          <w:p w14:paraId="4ABD2BB8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eastAsia="Arial Unicode MS" w:hAnsiTheme="minorHAnsi" w:cstheme="minorHAnsi"/>
                <w:b/>
                <w:sz w:val="24"/>
                <w:szCs w:val="24"/>
              </w:rPr>
            </w:pPr>
            <w:r w:rsidRPr="00FB0DE5">
              <w:rPr>
                <w:rFonts w:asciiTheme="minorHAnsi" w:eastAsia="Arial Unicode MS" w:hAnsiTheme="minorHAnsi" w:cstheme="minorHAnsi"/>
                <w:b/>
                <w:sz w:val="24"/>
                <w:szCs w:val="24"/>
              </w:rPr>
              <w:t>Zamawiający:</w:t>
            </w:r>
          </w:p>
        </w:tc>
        <w:tc>
          <w:tcPr>
            <w:tcW w:w="7262" w:type="dxa"/>
            <w:gridSpan w:val="5"/>
            <w:vAlign w:val="center"/>
          </w:tcPr>
          <w:p w14:paraId="5643151F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x-none"/>
              </w:rPr>
            </w:pPr>
            <w:r w:rsidRPr="00FB0DE5">
              <w:rPr>
                <w:rFonts w:asciiTheme="minorHAnsi" w:hAnsiTheme="minorHAnsi" w:cstheme="minorHAnsi"/>
                <w:b/>
                <w:sz w:val="24"/>
                <w:szCs w:val="24"/>
                <w:lang w:val="x-none" w:eastAsia="x-none"/>
              </w:rPr>
              <w:t xml:space="preserve">Ośrodek Studiów Wschodnich im. </w:t>
            </w:r>
            <w:r w:rsidRPr="00FB0DE5">
              <w:rPr>
                <w:rFonts w:asciiTheme="minorHAnsi" w:hAnsiTheme="minorHAnsi" w:cstheme="minorHAnsi"/>
                <w:b/>
                <w:sz w:val="24"/>
                <w:szCs w:val="24"/>
                <w:lang w:eastAsia="x-none"/>
              </w:rPr>
              <w:t>Marka Karpia</w:t>
            </w:r>
          </w:p>
          <w:p w14:paraId="668E39F3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x-none"/>
              </w:rPr>
            </w:pPr>
            <w:r w:rsidRPr="00FB0DE5">
              <w:rPr>
                <w:rFonts w:asciiTheme="minorHAnsi" w:hAnsiTheme="minorHAnsi" w:cstheme="minorHAnsi"/>
                <w:b/>
                <w:sz w:val="24"/>
                <w:szCs w:val="24"/>
                <w:lang w:eastAsia="x-none"/>
              </w:rPr>
              <w:t>ul. Koszykowa 6a</w:t>
            </w:r>
          </w:p>
          <w:p w14:paraId="79520A7F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snapToGrid w:val="0"/>
                <w:sz w:val="24"/>
                <w:szCs w:val="24"/>
              </w:rPr>
            </w:pPr>
            <w:r w:rsidRPr="00FB0DE5">
              <w:rPr>
                <w:rFonts w:asciiTheme="minorHAnsi" w:hAnsiTheme="minorHAnsi" w:cstheme="minorHAnsi"/>
                <w:b/>
                <w:sz w:val="24"/>
                <w:szCs w:val="24"/>
                <w:lang w:eastAsia="x-none"/>
              </w:rPr>
              <w:t>00-564 Warszawa</w:t>
            </w:r>
          </w:p>
        </w:tc>
      </w:tr>
      <w:tr w:rsidR="005741A4" w:rsidRPr="00FB0DE5" w14:paraId="088BC3BB" w14:textId="77777777" w:rsidTr="005741A4">
        <w:trPr>
          <w:trHeight w:val="1371"/>
        </w:trPr>
        <w:tc>
          <w:tcPr>
            <w:tcW w:w="2660" w:type="dxa"/>
            <w:vAlign w:val="center"/>
          </w:tcPr>
          <w:p w14:paraId="7F4E4235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0DE5">
              <w:rPr>
                <w:rFonts w:asciiTheme="minorHAnsi" w:hAnsiTheme="minorHAnsi" w:cstheme="minorHAnsi"/>
                <w:b/>
                <w:sz w:val="24"/>
                <w:szCs w:val="24"/>
              </w:rPr>
              <w:t>Nazwa (firma) / imię i nazwisko Wykonawcy / Wykonawców wspólnie ubiegających się o zamówienie:</w:t>
            </w:r>
          </w:p>
        </w:tc>
        <w:tc>
          <w:tcPr>
            <w:tcW w:w="7262" w:type="dxa"/>
            <w:gridSpan w:val="5"/>
            <w:vAlign w:val="center"/>
          </w:tcPr>
          <w:p w14:paraId="784EF7F7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highlight w:val="darkBlue"/>
              </w:rPr>
            </w:pPr>
          </w:p>
        </w:tc>
      </w:tr>
      <w:tr w:rsidR="005741A4" w:rsidRPr="00FB0DE5" w14:paraId="46F4E1C9" w14:textId="77777777" w:rsidTr="005741A4">
        <w:trPr>
          <w:trHeight w:val="870"/>
        </w:trPr>
        <w:tc>
          <w:tcPr>
            <w:tcW w:w="2660" w:type="dxa"/>
            <w:vMerge w:val="restart"/>
            <w:vAlign w:val="center"/>
          </w:tcPr>
          <w:p w14:paraId="74E0A04B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0DE5">
              <w:rPr>
                <w:rFonts w:asciiTheme="minorHAnsi" w:hAnsiTheme="minorHAnsi" w:cstheme="minorHAnsi"/>
                <w:b/>
                <w:sz w:val="24"/>
                <w:szCs w:val="24"/>
              </w:rPr>
              <w:t>Adres Wykonawcy:</w:t>
            </w:r>
          </w:p>
        </w:tc>
        <w:tc>
          <w:tcPr>
            <w:tcW w:w="2018" w:type="dxa"/>
            <w:vAlign w:val="center"/>
          </w:tcPr>
          <w:p w14:paraId="68724266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0DE5">
              <w:rPr>
                <w:rFonts w:asciiTheme="minorHAnsi" w:hAnsiTheme="minorHAnsi" w:cstheme="minorHAnsi"/>
                <w:b/>
                <w:sz w:val="24"/>
                <w:szCs w:val="24"/>
              </w:rPr>
              <w:t>Ulica, nr domu / nr lokalu:</w:t>
            </w:r>
          </w:p>
        </w:tc>
        <w:tc>
          <w:tcPr>
            <w:tcW w:w="5244" w:type="dxa"/>
            <w:gridSpan w:val="4"/>
            <w:vAlign w:val="center"/>
          </w:tcPr>
          <w:p w14:paraId="026A254A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3D254061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5923A16E" w14:textId="77777777" w:rsidR="005741A4" w:rsidRPr="00FB0DE5" w:rsidRDefault="005741A4" w:rsidP="005741A4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5741A4" w:rsidRPr="00FB0DE5" w14:paraId="34CD24DC" w14:textId="77777777" w:rsidTr="005741A4">
        <w:trPr>
          <w:trHeight w:val="834"/>
        </w:trPr>
        <w:tc>
          <w:tcPr>
            <w:tcW w:w="2660" w:type="dxa"/>
            <w:vMerge/>
            <w:vAlign w:val="center"/>
          </w:tcPr>
          <w:p w14:paraId="3B86BA48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018" w:type="dxa"/>
            <w:vAlign w:val="center"/>
          </w:tcPr>
          <w:p w14:paraId="3AA522F7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0DE5">
              <w:rPr>
                <w:rFonts w:asciiTheme="minorHAnsi" w:hAnsiTheme="minorHAnsi" w:cstheme="minorHAnsi"/>
                <w:b/>
                <w:sz w:val="24"/>
                <w:szCs w:val="24"/>
              </w:rPr>
              <w:t>Miejscowość i kod pocztowy:</w:t>
            </w:r>
          </w:p>
        </w:tc>
        <w:tc>
          <w:tcPr>
            <w:tcW w:w="5244" w:type="dxa"/>
            <w:gridSpan w:val="4"/>
            <w:vAlign w:val="center"/>
          </w:tcPr>
          <w:p w14:paraId="6C3B2A28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5741A4" w:rsidRPr="00FB0DE5" w14:paraId="7B2CDADC" w14:textId="77777777" w:rsidTr="005741A4">
        <w:trPr>
          <w:trHeight w:val="420"/>
        </w:trPr>
        <w:tc>
          <w:tcPr>
            <w:tcW w:w="2660" w:type="dxa"/>
            <w:vMerge/>
            <w:vAlign w:val="center"/>
          </w:tcPr>
          <w:p w14:paraId="3D0BEE27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018" w:type="dxa"/>
            <w:vAlign w:val="center"/>
          </w:tcPr>
          <w:p w14:paraId="0DBC2D08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0DE5">
              <w:rPr>
                <w:rFonts w:asciiTheme="minorHAnsi" w:hAnsiTheme="minorHAnsi" w:cstheme="minorHAnsi"/>
                <w:b/>
                <w:sz w:val="24"/>
                <w:szCs w:val="24"/>
              </w:rPr>
              <w:t>Województwo:</w:t>
            </w:r>
          </w:p>
        </w:tc>
        <w:tc>
          <w:tcPr>
            <w:tcW w:w="1985" w:type="dxa"/>
            <w:gridSpan w:val="2"/>
            <w:vAlign w:val="center"/>
          </w:tcPr>
          <w:p w14:paraId="07183DBD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4805271E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08BA913A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862240D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0DE5">
              <w:rPr>
                <w:rFonts w:asciiTheme="minorHAnsi" w:hAnsiTheme="minorHAnsi" w:cstheme="minorHAnsi"/>
                <w:b/>
                <w:sz w:val="24"/>
                <w:szCs w:val="24"/>
              </w:rPr>
              <w:t>Kraj:</w:t>
            </w:r>
          </w:p>
        </w:tc>
        <w:tc>
          <w:tcPr>
            <w:tcW w:w="2409" w:type="dxa"/>
            <w:vAlign w:val="center"/>
          </w:tcPr>
          <w:p w14:paraId="680DF996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5741A4" w:rsidRPr="00FB0DE5" w14:paraId="1F162AA3" w14:textId="77777777" w:rsidTr="005741A4">
        <w:trPr>
          <w:trHeight w:val="608"/>
        </w:trPr>
        <w:tc>
          <w:tcPr>
            <w:tcW w:w="2660" w:type="dxa"/>
            <w:vAlign w:val="center"/>
          </w:tcPr>
          <w:p w14:paraId="02D5354B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0DE5">
              <w:rPr>
                <w:rFonts w:asciiTheme="minorHAnsi" w:hAnsiTheme="minorHAnsi" w:cstheme="minorHAnsi"/>
                <w:b/>
                <w:sz w:val="24"/>
                <w:szCs w:val="24"/>
              </w:rPr>
              <w:t>NIP:</w:t>
            </w:r>
          </w:p>
        </w:tc>
        <w:tc>
          <w:tcPr>
            <w:tcW w:w="2018" w:type="dxa"/>
            <w:vAlign w:val="center"/>
          </w:tcPr>
          <w:p w14:paraId="486A2C07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2C27E1B6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10AD372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675E6519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0DE5">
              <w:rPr>
                <w:rFonts w:asciiTheme="minorHAnsi" w:hAnsiTheme="minorHAnsi" w:cstheme="minorHAnsi"/>
                <w:b/>
                <w:sz w:val="24"/>
                <w:szCs w:val="24"/>
              </w:rPr>
              <w:t>REGON:</w:t>
            </w:r>
          </w:p>
        </w:tc>
        <w:tc>
          <w:tcPr>
            <w:tcW w:w="3259" w:type="dxa"/>
            <w:gridSpan w:val="2"/>
            <w:vAlign w:val="center"/>
          </w:tcPr>
          <w:p w14:paraId="2B596220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5741A4" w:rsidRPr="00FB0DE5" w14:paraId="735CAD5B" w14:textId="77777777" w:rsidTr="005741A4">
        <w:trPr>
          <w:trHeight w:val="721"/>
        </w:trPr>
        <w:tc>
          <w:tcPr>
            <w:tcW w:w="2660" w:type="dxa"/>
            <w:vAlign w:val="center"/>
          </w:tcPr>
          <w:p w14:paraId="306E6DDB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vertAlign w:val="superscript"/>
              </w:rPr>
            </w:pPr>
            <w:r w:rsidRPr="00FB0DE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Rodzaj Wykonawcy </w:t>
            </w:r>
            <w:r w:rsidRPr="00FB0DE5">
              <w:rPr>
                <w:rFonts w:asciiTheme="minorHAnsi" w:hAnsiTheme="minorHAnsi" w:cstheme="minorHAnsi"/>
                <w:b/>
                <w:sz w:val="24"/>
                <w:szCs w:val="24"/>
                <w:vertAlign w:val="superscript"/>
              </w:rPr>
              <w:footnoteReference w:id="2"/>
            </w:r>
            <w:r w:rsidRPr="00FB0DE5">
              <w:rPr>
                <w:rFonts w:asciiTheme="minorHAnsi" w:hAnsiTheme="minorHAnsi" w:cstheme="minorHAnsi"/>
                <w:b/>
                <w:sz w:val="24"/>
                <w:szCs w:val="24"/>
                <w:vertAlign w:val="superscript"/>
              </w:rPr>
              <w:t>)</w:t>
            </w:r>
          </w:p>
          <w:p w14:paraId="17793EB5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FB0DE5">
              <w:rPr>
                <w:rFonts w:asciiTheme="minorHAnsi" w:hAnsiTheme="minorHAnsi" w:cstheme="minorHAnsi"/>
                <w:i/>
                <w:sz w:val="24"/>
                <w:szCs w:val="24"/>
              </w:rPr>
              <w:t>(w przypadku Wykonawców wspólnie ubiegających się o udzielenie zamówienia należy wskazać rodzaj Wykonawcy dla każdego z Wykonawców)</w:t>
            </w:r>
          </w:p>
        </w:tc>
        <w:tc>
          <w:tcPr>
            <w:tcW w:w="7262" w:type="dxa"/>
            <w:gridSpan w:val="5"/>
            <w:vAlign w:val="center"/>
          </w:tcPr>
          <w:p w14:paraId="2167588F" w14:textId="77777777" w:rsidR="005741A4" w:rsidRPr="00FB0DE5" w:rsidRDefault="005741A4" w:rsidP="005741A4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0DE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[ ] mikroprzedsiębiorstwo  </w:t>
            </w:r>
          </w:p>
          <w:p w14:paraId="14BD1F46" w14:textId="77777777" w:rsidR="005741A4" w:rsidRPr="00FB0DE5" w:rsidRDefault="005741A4" w:rsidP="005741A4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0DE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[ ] małe przedsiębiorstwo  </w:t>
            </w:r>
          </w:p>
          <w:p w14:paraId="3665722F" w14:textId="77777777" w:rsidR="005741A4" w:rsidRPr="00FB0DE5" w:rsidRDefault="005741A4" w:rsidP="005741A4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0DE5">
              <w:rPr>
                <w:rFonts w:asciiTheme="minorHAnsi" w:hAnsiTheme="minorHAnsi" w:cstheme="minorHAnsi"/>
                <w:b/>
                <w:sz w:val="24"/>
                <w:szCs w:val="24"/>
              </w:rPr>
              <w:t>[ ] średnie przedsiębiorstwo</w:t>
            </w:r>
          </w:p>
          <w:p w14:paraId="6CDA3FED" w14:textId="77777777" w:rsidR="005741A4" w:rsidRPr="00FB0DE5" w:rsidRDefault="005741A4" w:rsidP="005741A4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0DE5">
              <w:rPr>
                <w:rFonts w:asciiTheme="minorHAnsi" w:hAnsiTheme="minorHAnsi" w:cstheme="minorHAnsi"/>
                <w:b/>
                <w:sz w:val="24"/>
                <w:szCs w:val="24"/>
              </w:rPr>
              <w:t>[ ] jednoosobowa działalność gospodarcza</w:t>
            </w:r>
          </w:p>
          <w:p w14:paraId="0BD3528C" w14:textId="77777777" w:rsidR="005741A4" w:rsidRPr="00FB0DE5" w:rsidRDefault="005741A4" w:rsidP="005741A4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0DE5">
              <w:rPr>
                <w:rFonts w:asciiTheme="minorHAnsi" w:hAnsiTheme="minorHAnsi" w:cstheme="minorHAnsi"/>
                <w:b/>
                <w:sz w:val="24"/>
                <w:szCs w:val="24"/>
              </w:rPr>
              <w:t>[ ] osoba fizyczna nieprowadząca działalności gospodarczej</w:t>
            </w:r>
          </w:p>
          <w:p w14:paraId="45128A9E" w14:textId="77777777" w:rsidR="005741A4" w:rsidRPr="00FB0DE5" w:rsidRDefault="005741A4" w:rsidP="005741A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</w:pPr>
            <w:r w:rsidRPr="00FB0DE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[ ] inny rodzaj </w:t>
            </w:r>
            <w:r w:rsidRPr="00FB0DE5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 xml:space="preserve"> </w:t>
            </w:r>
            <w:r w:rsidRPr="00FB0DE5">
              <w:rPr>
                <w:rStyle w:val="Odwoanieprzypisudolnego"/>
                <w:rFonts w:asciiTheme="minorHAnsi" w:hAnsiTheme="minorHAnsi" w:cstheme="minorHAnsi"/>
                <w:b/>
                <w:sz w:val="24"/>
                <w:szCs w:val="24"/>
              </w:rPr>
              <w:footnoteReference w:id="3"/>
            </w:r>
            <w:r w:rsidRPr="00FB0DE5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)</w:t>
            </w:r>
          </w:p>
        </w:tc>
      </w:tr>
      <w:tr w:rsidR="005741A4" w:rsidRPr="00FB0DE5" w14:paraId="7006B3AE" w14:textId="77777777" w:rsidTr="005741A4">
        <w:trPr>
          <w:trHeight w:val="1390"/>
        </w:trPr>
        <w:tc>
          <w:tcPr>
            <w:tcW w:w="2660" w:type="dxa"/>
            <w:vAlign w:val="center"/>
          </w:tcPr>
          <w:p w14:paraId="457373B8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B0DE5">
              <w:rPr>
                <w:rFonts w:asciiTheme="minorHAnsi" w:hAnsiTheme="minorHAnsi" w:cstheme="minorHAnsi"/>
                <w:b/>
                <w:sz w:val="24"/>
                <w:szCs w:val="24"/>
              </w:rPr>
              <w:t>Adres do korespondencji</w:t>
            </w:r>
            <w:r w:rsidRPr="00FB0DE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792B36D4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FB0DE5">
              <w:rPr>
                <w:rFonts w:asciiTheme="minorHAnsi" w:hAnsiTheme="minorHAnsi" w:cstheme="minorHAnsi"/>
                <w:i/>
                <w:sz w:val="24"/>
                <w:szCs w:val="24"/>
              </w:rPr>
              <w:t>(jeżeli jest inny niż podany powyżej)</w:t>
            </w:r>
          </w:p>
        </w:tc>
        <w:tc>
          <w:tcPr>
            <w:tcW w:w="7262" w:type="dxa"/>
            <w:gridSpan w:val="5"/>
            <w:vAlign w:val="center"/>
          </w:tcPr>
          <w:p w14:paraId="09E34CD1" w14:textId="77777777" w:rsidR="005741A4" w:rsidRPr="00FB0DE5" w:rsidRDefault="005741A4" w:rsidP="005741A4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5741A4" w:rsidRPr="00FB0DE5" w14:paraId="55196AF0" w14:textId="77777777" w:rsidTr="005741A4">
        <w:trPr>
          <w:trHeight w:val="846"/>
        </w:trPr>
        <w:tc>
          <w:tcPr>
            <w:tcW w:w="2660" w:type="dxa"/>
            <w:vMerge w:val="restart"/>
            <w:vAlign w:val="center"/>
          </w:tcPr>
          <w:p w14:paraId="4C281E89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0DE5">
              <w:rPr>
                <w:rFonts w:asciiTheme="minorHAnsi" w:hAnsiTheme="minorHAnsi" w:cstheme="minorHAnsi"/>
                <w:b/>
                <w:sz w:val="24"/>
                <w:szCs w:val="24"/>
              </w:rPr>
              <w:t>Osoba upoważniona do kontaktu z Zamawiającym:</w:t>
            </w:r>
          </w:p>
        </w:tc>
        <w:tc>
          <w:tcPr>
            <w:tcW w:w="2869" w:type="dxa"/>
            <w:gridSpan w:val="2"/>
            <w:vMerge w:val="restart"/>
            <w:vAlign w:val="center"/>
          </w:tcPr>
          <w:p w14:paraId="3A283F38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50E0BD4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0DE5">
              <w:rPr>
                <w:rFonts w:asciiTheme="minorHAnsi" w:hAnsiTheme="minorHAnsi" w:cstheme="minorHAnsi"/>
                <w:b/>
                <w:sz w:val="24"/>
                <w:szCs w:val="24"/>
              </w:rPr>
              <w:t>Telefon:</w:t>
            </w:r>
          </w:p>
        </w:tc>
        <w:tc>
          <w:tcPr>
            <w:tcW w:w="3259" w:type="dxa"/>
            <w:gridSpan w:val="2"/>
            <w:vAlign w:val="center"/>
          </w:tcPr>
          <w:p w14:paraId="76E89E9A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5741A4" w:rsidRPr="00FB0DE5" w14:paraId="1E62E42E" w14:textId="77777777" w:rsidTr="005741A4">
        <w:trPr>
          <w:trHeight w:val="1670"/>
        </w:trPr>
        <w:tc>
          <w:tcPr>
            <w:tcW w:w="2660" w:type="dxa"/>
            <w:vMerge/>
            <w:vAlign w:val="center"/>
          </w:tcPr>
          <w:p w14:paraId="4B284FBB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69" w:type="dxa"/>
            <w:gridSpan w:val="2"/>
            <w:vMerge/>
            <w:vAlign w:val="center"/>
          </w:tcPr>
          <w:p w14:paraId="64878AE7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EE8B52E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0DE5">
              <w:rPr>
                <w:rFonts w:asciiTheme="minorHAnsi" w:hAnsiTheme="minorHAnsi" w:cstheme="minorHAnsi"/>
                <w:b/>
                <w:sz w:val="24"/>
                <w:szCs w:val="24"/>
              </w:rPr>
              <w:t>e-mail:</w:t>
            </w:r>
          </w:p>
        </w:tc>
        <w:tc>
          <w:tcPr>
            <w:tcW w:w="3259" w:type="dxa"/>
            <w:gridSpan w:val="2"/>
            <w:vAlign w:val="center"/>
          </w:tcPr>
          <w:p w14:paraId="007B89D2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0B80D1C9" w14:textId="360EC038" w:rsidR="00703E81" w:rsidRPr="00FB0DE5" w:rsidRDefault="00703E81">
      <w:pPr>
        <w:shd w:val="clear" w:color="auto" w:fill="FFFFFF"/>
        <w:spacing w:before="110" w:line="307" w:lineRule="exact"/>
        <w:ind w:left="5" w:right="5"/>
        <w:jc w:val="both"/>
        <w:rPr>
          <w:rFonts w:asciiTheme="minorHAnsi" w:hAnsiTheme="minorHAnsi" w:cstheme="minorHAnsi"/>
          <w:b/>
          <w:bCs/>
          <w:w w:val="85"/>
          <w:sz w:val="24"/>
          <w:szCs w:val="24"/>
        </w:rPr>
      </w:pPr>
    </w:p>
    <w:p w14:paraId="6795CDEF" w14:textId="77777777" w:rsidR="00703E81" w:rsidRPr="00FB0DE5" w:rsidRDefault="00703E81">
      <w:pPr>
        <w:shd w:val="clear" w:color="auto" w:fill="FFFFFF"/>
        <w:spacing w:before="110" w:line="307" w:lineRule="exact"/>
        <w:ind w:left="5" w:right="5"/>
        <w:jc w:val="both"/>
        <w:rPr>
          <w:rFonts w:asciiTheme="minorHAnsi" w:hAnsiTheme="minorHAnsi" w:cstheme="minorHAnsi"/>
          <w:b/>
          <w:bCs/>
          <w:w w:val="85"/>
          <w:sz w:val="24"/>
          <w:szCs w:val="24"/>
        </w:rPr>
      </w:pPr>
    </w:p>
    <w:p w14:paraId="2F681655" w14:textId="77777777" w:rsidR="00703E81" w:rsidRPr="00FB0DE5" w:rsidRDefault="00703E81" w:rsidP="00A94258">
      <w:pPr>
        <w:shd w:val="clear" w:color="auto" w:fill="FFFFFF"/>
        <w:spacing w:before="110" w:line="307" w:lineRule="exact"/>
        <w:ind w:left="5" w:right="5"/>
        <w:jc w:val="both"/>
        <w:rPr>
          <w:rFonts w:asciiTheme="minorHAnsi" w:hAnsiTheme="minorHAnsi" w:cstheme="minorHAnsi"/>
          <w:b/>
          <w:bCs/>
          <w:w w:val="85"/>
          <w:sz w:val="24"/>
          <w:szCs w:val="24"/>
        </w:rPr>
      </w:pPr>
    </w:p>
    <w:p w14:paraId="7076598E" w14:textId="670B0206" w:rsidR="00A94258" w:rsidRPr="005B10A7" w:rsidRDefault="0095157C" w:rsidP="00A94258">
      <w:p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FB0DE5">
        <w:rPr>
          <w:rFonts w:asciiTheme="minorHAnsi" w:hAnsiTheme="minorHAnsi" w:cstheme="minorHAnsi"/>
          <w:bCs/>
          <w:sz w:val="24"/>
          <w:szCs w:val="24"/>
        </w:rPr>
        <w:t xml:space="preserve">W odpowiedzi na ogłoszenie o zamówieniu </w:t>
      </w:r>
      <w:r w:rsidRPr="00A94258">
        <w:rPr>
          <w:rFonts w:asciiTheme="minorHAnsi" w:hAnsiTheme="minorHAnsi" w:cstheme="minorHAnsi"/>
          <w:bCs/>
          <w:sz w:val="24"/>
          <w:szCs w:val="24"/>
        </w:rPr>
        <w:t xml:space="preserve">publicznym prowadzonym w trybie przetargu </w:t>
      </w:r>
      <w:r w:rsidR="00031B74" w:rsidRPr="00A94258">
        <w:rPr>
          <w:rFonts w:asciiTheme="minorHAnsi" w:hAnsiTheme="minorHAnsi" w:cstheme="minorHAnsi"/>
          <w:bCs/>
          <w:sz w:val="24"/>
          <w:szCs w:val="24"/>
        </w:rPr>
        <w:t>podstawowego</w:t>
      </w:r>
      <w:r w:rsidRPr="00A94258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6A4805">
        <w:rPr>
          <w:rFonts w:asciiTheme="minorHAnsi" w:hAnsiTheme="minorHAnsi" w:cstheme="minorHAnsi"/>
          <w:bCs/>
          <w:sz w:val="24"/>
          <w:szCs w:val="24"/>
        </w:rPr>
        <w:t xml:space="preserve">bez negocjacji </w:t>
      </w:r>
      <w:r w:rsidRPr="00A94258">
        <w:rPr>
          <w:rFonts w:asciiTheme="minorHAnsi" w:hAnsiTheme="minorHAnsi" w:cstheme="minorHAnsi"/>
          <w:bCs/>
          <w:sz w:val="24"/>
          <w:szCs w:val="24"/>
        </w:rPr>
        <w:t xml:space="preserve">pn. </w:t>
      </w:r>
      <w:r w:rsidR="00A94258" w:rsidRPr="005B10A7">
        <w:rPr>
          <w:rFonts w:asciiTheme="minorHAnsi" w:hAnsiTheme="minorHAnsi" w:cstheme="minorHAnsi"/>
          <w:bCs/>
          <w:sz w:val="24"/>
          <w:szCs w:val="24"/>
        </w:rPr>
        <w:t>Zakup i dostawa fabrycznie nowych, oryginalnych oraz nieeksploatowanych telefonów komórkowych na potrzeby Ośrodka Studiów Wschodnich im. Marka Karpia</w:t>
      </w:r>
    </w:p>
    <w:p w14:paraId="693B276B" w14:textId="3E5FA6E2" w:rsidR="00546F9F" w:rsidRDefault="00546F9F" w:rsidP="00B646E2">
      <w:pPr>
        <w:spacing w:after="120" w:line="276" w:lineRule="auto"/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5B10A7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Oferujemy wykonanie przedmiotu zamówienia w zakresie określonym w</w:t>
      </w:r>
      <w:r w:rsidRPr="00FB0DE5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Specyfikacji Warunków Zamówienia, zgodnie z opisem przedmiotu zamówienia na następujących warunkach zamówienia:</w:t>
      </w:r>
    </w:p>
    <w:p w14:paraId="54544E3F" w14:textId="30BAA020" w:rsidR="00BA0B32" w:rsidRPr="00BB64D2" w:rsidRDefault="000B4CA8" w:rsidP="00B646E2">
      <w:pPr>
        <w:spacing w:after="120" w:line="276" w:lineRule="auto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BB64D2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a</w:t>
      </w:r>
      <w:r w:rsidR="00BB64D2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5"/>
        <w:gridCol w:w="2832"/>
        <w:gridCol w:w="3392"/>
        <w:gridCol w:w="2977"/>
      </w:tblGrid>
      <w:tr w:rsidR="00014409" w:rsidRPr="000E4876" w14:paraId="7968230E" w14:textId="77777777" w:rsidTr="00014409">
        <w:tc>
          <w:tcPr>
            <w:tcW w:w="575" w:type="dxa"/>
            <w:tcBorders>
              <w:bottom w:val="single" w:sz="12" w:space="0" w:color="auto"/>
            </w:tcBorders>
            <w:vAlign w:val="center"/>
          </w:tcPr>
          <w:p w14:paraId="1A4E009E" w14:textId="77777777" w:rsidR="00014409" w:rsidRPr="000E4876" w:rsidRDefault="00014409" w:rsidP="00321DCA">
            <w:pPr>
              <w:jc w:val="center"/>
              <w:rPr>
                <w:rFonts w:ascii="Calibri" w:hAnsi="Calibri" w:cs="Calibri"/>
                <w:b/>
                <w:bCs/>
                <w:lang w:eastAsia="zh-CN"/>
              </w:rPr>
            </w:pPr>
            <w:r w:rsidRPr="000E4876">
              <w:rPr>
                <w:rFonts w:ascii="Calibri" w:hAnsi="Calibri" w:cs="Calibri"/>
                <w:b/>
                <w:bCs/>
                <w:lang w:eastAsia="zh-CN"/>
              </w:rPr>
              <w:t>L</w:t>
            </w:r>
            <w:r>
              <w:rPr>
                <w:rFonts w:ascii="Calibri" w:hAnsi="Calibri" w:cs="Calibri"/>
                <w:b/>
                <w:bCs/>
                <w:lang w:eastAsia="zh-CN"/>
              </w:rPr>
              <w:t>.</w:t>
            </w:r>
            <w:r w:rsidRPr="000E4876">
              <w:rPr>
                <w:rFonts w:ascii="Calibri" w:hAnsi="Calibri" w:cs="Calibri"/>
                <w:b/>
                <w:bCs/>
                <w:lang w:eastAsia="zh-CN"/>
              </w:rPr>
              <w:t>p</w:t>
            </w:r>
            <w:r>
              <w:rPr>
                <w:rFonts w:ascii="Calibri" w:hAnsi="Calibri" w:cs="Calibri"/>
                <w:b/>
                <w:bCs/>
                <w:lang w:eastAsia="zh-CN"/>
              </w:rPr>
              <w:t>.</w:t>
            </w:r>
          </w:p>
        </w:tc>
        <w:tc>
          <w:tcPr>
            <w:tcW w:w="6224" w:type="dxa"/>
            <w:gridSpan w:val="2"/>
            <w:tcBorders>
              <w:bottom w:val="single" w:sz="12" w:space="0" w:color="auto"/>
            </w:tcBorders>
            <w:vAlign w:val="center"/>
          </w:tcPr>
          <w:p w14:paraId="3D7A7C13" w14:textId="77777777" w:rsidR="00014409" w:rsidRPr="000E4876" w:rsidRDefault="00014409" w:rsidP="00321DCA">
            <w:pPr>
              <w:jc w:val="center"/>
              <w:rPr>
                <w:rFonts w:ascii="Calibri" w:hAnsi="Calibri" w:cs="Calibri"/>
                <w:b/>
                <w:bCs/>
                <w:lang w:eastAsia="zh-CN"/>
              </w:rPr>
            </w:pPr>
            <w:r w:rsidRPr="000E4876">
              <w:rPr>
                <w:rFonts w:ascii="Calibri" w:hAnsi="Calibri" w:cs="Calibri"/>
                <w:b/>
                <w:bCs/>
                <w:lang w:eastAsia="zh-CN"/>
              </w:rPr>
              <w:t>Przedmiot zamówienia</w:t>
            </w:r>
          </w:p>
        </w:tc>
        <w:tc>
          <w:tcPr>
            <w:tcW w:w="2977" w:type="dxa"/>
            <w:tcBorders>
              <w:bottom w:val="single" w:sz="12" w:space="0" w:color="auto"/>
            </w:tcBorders>
            <w:vAlign w:val="center"/>
          </w:tcPr>
          <w:p w14:paraId="1EF6B41B" w14:textId="70E98812" w:rsidR="00014409" w:rsidRPr="000E4876" w:rsidRDefault="00014409" w:rsidP="00321DCA">
            <w:pPr>
              <w:jc w:val="center"/>
              <w:rPr>
                <w:rFonts w:ascii="Calibri" w:hAnsi="Calibri" w:cs="Calibri"/>
                <w:b/>
                <w:bCs/>
                <w:lang w:eastAsia="zh-CN"/>
              </w:rPr>
            </w:pPr>
            <w:r>
              <w:rPr>
                <w:rFonts w:ascii="Calibri" w:hAnsi="Calibri" w:cs="Calibri"/>
                <w:b/>
                <w:bCs/>
                <w:lang w:eastAsia="zh-CN"/>
              </w:rPr>
              <w:t>Wartość</w:t>
            </w:r>
            <w:r w:rsidRPr="000E4876">
              <w:rPr>
                <w:rFonts w:ascii="Calibri" w:hAnsi="Calibri" w:cs="Calibri"/>
                <w:b/>
                <w:bCs/>
                <w:lang w:eastAsia="zh-CN"/>
              </w:rPr>
              <w:t xml:space="preserve"> ofertowa brutto [PLN]</w:t>
            </w:r>
            <w:r w:rsidR="001D6CCE">
              <w:rPr>
                <w:rFonts w:ascii="Calibri" w:hAnsi="Calibri" w:cs="Calibri"/>
                <w:b/>
                <w:bCs/>
                <w:lang w:eastAsia="zh-CN"/>
              </w:rPr>
              <w:t xml:space="preserve"> (</w:t>
            </w:r>
            <w:r w:rsidR="00752850">
              <w:rPr>
                <w:rFonts w:ascii="Calibri" w:hAnsi="Calibri" w:cs="Calibri"/>
                <w:b/>
                <w:bCs/>
                <w:lang w:eastAsia="zh-CN"/>
              </w:rPr>
              <w:t>liczba telefonów x cena jednostkowa brutto)</w:t>
            </w:r>
          </w:p>
        </w:tc>
      </w:tr>
      <w:tr w:rsidR="00014409" w14:paraId="6B65D172" w14:textId="77777777" w:rsidTr="00014409">
        <w:tc>
          <w:tcPr>
            <w:tcW w:w="575" w:type="dxa"/>
            <w:vMerge w:val="restart"/>
            <w:tcBorders>
              <w:top w:val="single" w:sz="12" w:space="0" w:color="auto"/>
            </w:tcBorders>
            <w:vAlign w:val="center"/>
          </w:tcPr>
          <w:p w14:paraId="2B15D995" w14:textId="77777777" w:rsidR="00014409" w:rsidRPr="000E4876" w:rsidRDefault="00014409" w:rsidP="00321DCA">
            <w:pPr>
              <w:jc w:val="center"/>
              <w:rPr>
                <w:rFonts w:ascii="Calibri" w:hAnsi="Calibri" w:cs="Calibri"/>
                <w:lang w:eastAsia="zh-CN"/>
              </w:rPr>
            </w:pPr>
            <w:r w:rsidRPr="000E4876">
              <w:rPr>
                <w:rFonts w:ascii="Calibri" w:hAnsi="Calibri" w:cs="Calibri"/>
                <w:lang w:eastAsia="zh-CN"/>
              </w:rPr>
              <w:t>1</w:t>
            </w:r>
          </w:p>
        </w:tc>
        <w:tc>
          <w:tcPr>
            <w:tcW w:w="6224" w:type="dxa"/>
            <w:gridSpan w:val="2"/>
            <w:tcBorders>
              <w:top w:val="single" w:sz="12" w:space="0" w:color="auto"/>
            </w:tcBorders>
          </w:tcPr>
          <w:p w14:paraId="0048E899" w14:textId="380C280E" w:rsidR="00014409" w:rsidRPr="000E4876" w:rsidRDefault="00656054" w:rsidP="00321DCA">
            <w:pPr>
              <w:jc w:val="both"/>
              <w:rPr>
                <w:rFonts w:ascii="Calibri" w:hAnsi="Calibri" w:cs="Calibri"/>
                <w:b/>
                <w:bCs/>
                <w:lang w:eastAsia="zh-CN"/>
              </w:rPr>
            </w:pPr>
            <w:r>
              <w:rPr>
                <w:rFonts w:ascii="Calibri" w:hAnsi="Calibri" w:cs="Calibri"/>
                <w:b/>
                <w:bCs/>
                <w:lang w:eastAsia="zh-CN"/>
              </w:rPr>
              <w:t>Telefony komórkowe</w:t>
            </w:r>
            <w:r w:rsidR="00014409" w:rsidRPr="000E4876">
              <w:rPr>
                <w:rFonts w:ascii="Calibri" w:hAnsi="Calibri" w:cs="Calibri"/>
                <w:b/>
                <w:bCs/>
                <w:lang w:eastAsia="zh-CN"/>
              </w:rPr>
              <w:t xml:space="preserve"> Typ 1</w:t>
            </w:r>
          </w:p>
        </w:tc>
        <w:tc>
          <w:tcPr>
            <w:tcW w:w="2977" w:type="dxa"/>
            <w:vMerge w:val="restart"/>
            <w:tcBorders>
              <w:top w:val="single" w:sz="12" w:space="0" w:color="auto"/>
            </w:tcBorders>
            <w:vAlign w:val="center"/>
          </w:tcPr>
          <w:p w14:paraId="648F6014" w14:textId="6329F714" w:rsidR="00014409" w:rsidRPr="000E4876" w:rsidRDefault="00BA13A6" w:rsidP="00321DCA">
            <w:pPr>
              <w:jc w:val="center"/>
              <w:rPr>
                <w:rFonts w:ascii="Calibri" w:hAnsi="Calibri" w:cs="Calibri"/>
                <w:b/>
                <w:bCs/>
                <w:lang w:eastAsia="zh-CN"/>
              </w:rPr>
            </w:pPr>
            <w:r>
              <w:rPr>
                <w:rFonts w:ascii="Calibri" w:hAnsi="Calibri" w:cs="Calibri"/>
                <w:b/>
                <w:bCs/>
                <w:lang w:eastAsia="zh-CN"/>
              </w:rPr>
              <w:t>…………….</w:t>
            </w:r>
          </w:p>
        </w:tc>
      </w:tr>
      <w:tr w:rsidR="00014409" w14:paraId="4B684EBF" w14:textId="77777777" w:rsidTr="00014409">
        <w:tc>
          <w:tcPr>
            <w:tcW w:w="575" w:type="dxa"/>
            <w:vMerge/>
          </w:tcPr>
          <w:p w14:paraId="3C20EC70" w14:textId="77777777" w:rsidR="00014409" w:rsidRPr="000E4876" w:rsidRDefault="00014409" w:rsidP="00321DCA">
            <w:pPr>
              <w:jc w:val="both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2832" w:type="dxa"/>
          </w:tcPr>
          <w:p w14:paraId="561B5F6D" w14:textId="77777777" w:rsidR="00014409" w:rsidRPr="000E4876" w:rsidRDefault="00014409" w:rsidP="00321DCA">
            <w:pPr>
              <w:jc w:val="both"/>
              <w:rPr>
                <w:rFonts w:ascii="Calibri" w:hAnsi="Calibri" w:cs="Calibri"/>
                <w:lang w:eastAsia="zh-CN"/>
              </w:rPr>
            </w:pPr>
            <w:r w:rsidRPr="000E4876">
              <w:rPr>
                <w:rFonts w:ascii="Calibri" w:hAnsi="Calibri" w:cs="Calibri"/>
                <w:lang w:eastAsia="zh-CN"/>
              </w:rPr>
              <w:t>Producent</w:t>
            </w:r>
          </w:p>
        </w:tc>
        <w:tc>
          <w:tcPr>
            <w:tcW w:w="3392" w:type="dxa"/>
            <w:vAlign w:val="center"/>
          </w:tcPr>
          <w:p w14:paraId="7328B129" w14:textId="77777777" w:rsidR="00014409" w:rsidRPr="000E4876" w:rsidRDefault="00014409" w:rsidP="00321DCA">
            <w:pPr>
              <w:jc w:val="right"/>
              <w:rPr>
                <w:rFonts w:ascii="Calibri" w:hAnsi="Calibri" w:cs="Calibri"/>
                <w:lang w:eastAsia="zh-CN"/>
              </w:rPr>
            </w:pPr>
            <w:r>
              <w:rPr>
                <w:rFonts w:ascii="Calibri" w:hAnsi="Calibri" w:cs="Calibri"/>
                <w:lang w:eastAsia="zh-CN"/>
              </w:rPr>
              <w:t>…………………….</w:t>
            </w:r>
          </w:p>
        </w:tc>
        <w:tc>
          <w:tcPr>
            <w:tcW w:w="2977" w:type="dxa"/>
            <w:vMerge/>
          </w:tcPr>
          <w:p w14:paraId="7B21668E" w14:textId="77777777" w:rsidR="00014409" w:rsidRPr="000E4876" w:rsidRDefault="00014409" w:rsidP="00321DCA">
            <w:pPr>
              <w:jc w:val="both"/>
              <w:rPr>
                <w:rFonts w:ascii="Calibri" w:hAnsi="Calibri" w:cs="Calibri"/>
                <w:b/>
                <w:bCs/>
                <w:lang w:eastAsia="zh-CN"/>
              </w:rPr>
            </w:pPr>
          </w:p>
        </w:tc>
      </w:tr>
      <w:tr w:rsidR="00014409" w14:paraId="5653FF2D" w14:textId="77777777" w:rsidTr="00014409">
        <w:tc>
          <w:tcPr>
            <w:tcW w:w="575" w:type="dxa"/>
            <w:vMerge/>
          </w:tcPr>
          <w:p w14:paraId="7BA1C448" w14:textId="77777777" w:rsidR="00014409" w:rsidRPr="000E4876" w:rsidRDefault="00014409" w:rsidP="00321DCA">
            <w:pPr>
              <w:jc w:val="both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2832" w:type="dxa"/>
          </w:tcPr>
          <w:p w14:paraId="07F408A1" w14:textId="77777777" w:rsidR="00014409" w:rsidRPr="000E4876" w:rsidRDefault="00014409" w:rsidP="00321DCA">
            <w:pPr>
              <w:jc w:val="both"/>
              <w:rPr>
                <w:rFonts w:ascii="Calibri" w:hAnsi="Calibri" w:cs="Calibri"/>
                <w:lang w:eastAsia="zh-CN"/>
              </w:rPr>
            </w:pPr>
            <w:r w:rsidRPr="000E4876">
              <w:rPr>
                <w:rFonts w:ascii="Calibri" w:hAnsi="Calibri" w:cs="Calibri"/>
                <w:lang w:eastAsia="zh-CN"/>
              </w:rPr>
              <w:t>Model</w:t>
            </w:r>
          </w:p>
        </w:tc>
        <w:tc>
          <w:tcPr>
            <w:tcW w:w="3392" w:type="dxa"/>
            <w:vAlign w:val="center"/>
          </w:tcPr>
          <w:p w14:paraId="37FBAF60" w14:textId="77777777" w:rsidR="00014409" w:rsidRPr="000E4876" w:rsidRDefault="00014409" w:rsidP="00321DCA">
            <w:pPr>
              <w:jc w:val="right"/>
              <w:rPr>
                <w:rFonts w:ascii="Calibri" w:hAnsi="Calibri" w:cs="Calibri"/>
                <w:lang w:eastAsia="zh-CN"/>
              </w:rPr>
            </w:pPr>
            <w:r>
              <w:rPr>
                <w:rFonts w:ascii="Calibri" w:hAnsi="Calibri" w:cs="Calibri"/>
                <w:lang w:eastAsia="zh-CN"/>
              </w:rPr>
              <w:t>…………………….</w:t>
            </w:r>
          </w:p>
        </w:tc>
        <w:tc>
          <w:tcPr>
            <w:tcW w:w="2977" w:type="dxa"/>
            <w:vMerge/>
          </w:tcPr>
          <w:p w14:paraId="4D83DA21" w14:textId="77777777" w:rsidR="00014409" w:rsidRPr="000E4876" w:rsidRDefault="00014409" w:rsidP="00321DCA">
            <w:pPr>
              <w:jc w:val="both"/>
              <w:rPr>
                <w:rFonts w:ascii="Calibri" w:hAnsi="Calibri" w:cs="Calibri"/>
                <w:b/>
                <w:bCs/>
                <w:lang w:eastAsia="zh-CN"/>
              </w:rPr>
            </w:pPr>
          </w:p>
        </w:tc>
      </w:tr>
      <w:tr w:rsidR="00014409" w14:paraId="5714C07A" w14:textId="77777777" w:rsidTr="00014409">
        <w:tc>
          <w:tcPr>
            <w:tcW w:w="575" w:type="dxa"/>
            <w:vMerge/>
          </w:tcPr>
          <w:p w14:paraId="6F713D5B" w14:textId="77777777" w:rsidR="00014409" w:rsidRPr="000E4876" w:rsidRDefault="00014409" w:rsidP="00321DCA">
            <w:pPr>
              <w:jc w:val="both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2832" w:type="dxa"/>
          </w:tcPr>
          <w:p w14:paraId="664BCE5B" w14:textId="5A1CBFEC" w:rsidR="00014409" w:rsidRPr="000E4876" w:rsidRDefault="00014409" w:rsidP="00321DCA">
            <w:pPr>
              <w:jc w:val="both"/>
              <w:rPr>
                <w:rFonts w:ascii="Calibri" w:hAnsi="Calibri" w:cs="Calibri"/>
                <w:lang w:eastAsia="zh-CN"/>
              </w:rPr>
            </w:pPr>
            <w:r w:rsidRPr="000E4876">
              <w:rPr>
                <w:rFonts w:ascii="Calibri" w:hAnsi="Calibri" w:cs="Calibri"/>
                <w:lang w:eastAsia="zh-CN"/>
              </w:rPr>
              <w:t>Liczba</w:t>
            </w:r>
            <w:r w:rsidR="00F07865">
              <w:rPr>
                <w:rFonts w:ascii="Calibri" w:hAnsi="Calibri" w:cs="Calibri"/>
                <w:lang w:eastAsia="zh-CN"/>
              </w:rPr>
              <w:t xml:space="preserve"> telefonów</w:t>
            </w:r>
          </w:p>
        </w:tc>
        <w:tc>
          <w:tcPr>
            <w:tcW w:w="3392" w:type="dxa"/>
            <w:vAlign w:val="center"/>
          </w:tcPr>
          <w:p w14:paraId="05387478" w14:textId="77777777" w:rsidR="00014409" w:rsidRPr="000E4876" w:rsidRDefault="00014409" w:rsidP="00321DCA">
            <w:pPr>
              <w:jc w:val="right"/>
              <w:rPr>
                <w:rFonts w:ascii="Calibri" w:hAnsi="Calibri" w:cs="Calibri"/>
                <w:lang w:eastAsia="zh-CN"/>
              </w:rPr>
            </w:pPr>
            <w:r w:rsidRPr="000E4876">
              <w:rPr>
                <w:rFonts w:ascii="Calibri" w:hAnsi="Calibri" w:cs="Calibri"/>
                <w:lang w:eastAsia="zh-CN"/>
              </w:rPr>
              <w:t>10</w:t>
            </w:r>
          </w:p>
        </w:tc>
        <w:tc>
          <w:tcPr>
            <w:tcW w:w="2977" w:type="dxa"/>
            <w:vMerge/>
          </w:tcPr>
          <w:p w14:paraId="61D8D949" w14:textId="77777777" w:rsidR="00014409" w:rsidRPr="000E4876" w:rsidRDefault="00014409" w:rsidP="00321DCA">
            <w:pPr>
              <w:jc w:val="both"/>
              <w:rPr>
                <w:rFonts w:ascii="Calibri" w:hAnsi="Calibri" w:cs="Calibri"/>
                <w:b/>
                <w:bCs/>
                <w:lang w:eastAsia="zh-CN"/>
              </w:rPr>
            </w:pPr>
          </w:p>
        </w:tc>
      </w:tr>
      <w:tr w:rsidR="00014409" w14:paraId="4D9291D3" w14:textId="77777777" w:rsidTr="00014409">
        <w:tc>
          <w:tcPr>
            <w:tcW w:w="575" w:type="dxa"/>
            <w:vMerge/>
            <w:tcBorders>
              <w:bottom w:val="single" w:sz="12" w:space="0" w:color="auto"/>
            </w:tcBorders>
          </w:tcPr>
          <w:p w14:paraId="5228E4EE" w14:textId="77777777" w:rsidR="00014409" w:rsidRPr="000E4876" w:rsidRDefault="00014409" w:rsidP="00321DCA">
            <w:pPr>
              <w:jc w:val="both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2832" w:type="dxa"/>
            <w:tcBorders>
              <w:bottom w:val="single" w:sz="12" w:space="0" w:color="auto"/>
            </w:tcBorders>
          </w:tcPr>
          <w:p w14:paraId="05E36BC9" w14:textId="77777777" w:rsidR="00014409" w:rsidRPr="000E4876" w:rsidRDefault="00014409" w:rsidP="00321DCA">
            <w:pPr>
              <w:jc w:val="both"/>
              <w:rPr>
                <w:rFonts w:ascii="Calibri" w:hAnsi="Calibri" w:cs="Calibri"/>
                <w:lang w:eastAsia="zh-CN"/>
              </w:rPr>
            </w:pPr>
            <w:r w:rsidRPr="000E4876">
              <w:rPr>
                <w:rFonts w:ascii="Calibri" w:hAnsi="Calibri" w:cs="Calibri"/>
                <w:lang w:eastAsia="zh-CN"/>
              </w:rPr>
              <w:t>Cena jednostkowa brutto</w:t>
            </w:r>
          </w:p>
        </w:tc>
        <w:tc>
          <w:tcPr>
            <w:tcW w:w="3392" w:type="dxa"/>
            <w:tcBorders>
              <w:bottom w:val="single" w:sz="12" w:space="0" w:color="auto"/>
            </w:tcBorders>
            <w:vAlign w:val="center"/>
          </w:tcPr>
          <w:p w14:paraId="00AAB206" w14:textId="77777777" w:rsidR="00014409" w:rsidRPr="000E4876" w:rsidRDefault="00014409" w:rsidP="00321DCA">
            <w:pPr>
              <w:jc w:val="right"/>
              <w:rPr>
                <w:rFonts w:ascii="Calibri" w:hAnsi="Calibri" w:cs="Calibri"/>
                <w:lang w:eastAsia="zh-CN"/>
              </w:rPr>
            </w:pPr>
            <w:r>
              <w:rPr>
                <w:rFonts w:ascii="Calibri" w:hAnsi="Calibri" w:cs="Calibri"/>
                <w:lang w:eastAsia="zh-CN"/>
              </w:rPr>
              <w:t>…………………….</w:t>
            </w:r>
          </w:p>
        </w:tc>
        <w:tc>
          <w:tcPr>
            <w:tcW w:w="2977" w:type="dxa"/>
            <w:vMerge/>
            <w:tcBorders>
              <w:bottom w:val="single" w:sz="12" w:space="0" w:color="auto"/>
            </w:tcBorders>
          </w:tcPr>
          <w:p w14:paraId="2F7C45E8" w14:textId="77777777" w:rsidR="00014409" w:rsidRPr="000E4876" w:rsidRDefault="00014409" w:rsidP="00321DCA">
            <w:pPr>
              <w:jc w:val="both"/>
              <w:rPr>
                <w:rFonts w:ascii="Calibri" w:hAnsi="Calibri" w:cs="Calibri"/>
                <w:b/>
                <w:bCs/>
                <w:lang w:eastAsia="zh-CN"/>
              </w:rPr>
            </w:pPr>
          </w:p>
        </w:tc>
      </w:tr>
      <w:tr w:rsidR="00014409" w14:paraId="73BBF386" w14:textId="77777777" w:rsidTr="00014409">
        <w:tc>
          <w:tcPr>
            <w:tcW w:w="575" w:type="dxa"/>
            <w:vMerge w:val="restart"/>
            <w:tcBorders>
              <w:top w:val="single" w:sz="12" w:space="0" w:color="auto"/>
            </w:tcBorders>
            <w:vAlign w:val="center"/>
          </w:tcPr>
          <w:p w14:paraId="0AF12801" w14:textId="77777777" w:rsidR="00014409" w:rsidRPr="000E4876" w:rsidRDefault="00014409" w:rsidP="00321DCA">
            <w:pPr>
              <w:jc w:val="center"/>
              <w:rPr>
                <w:rFonts w:ascii="Calibri" w:hAnsi="Calibri" w:cs="Calibri"/>
                <w:lang w:eastAsia="zh-CN"/>
              </w:rPr>
            </w:pPr>
            <w:r w:rsidRPr="000E4876">
              <w:rPr>
                <w:rFonts w:ascii="Calibri" w:hAnsi="Calibri" w:cs="Calibri"/>
                <w:lang w:eastAsia="zh-CN"/>
              </w:rPr>
              <w:t>2</w:t>
            </w:r>
          </w:p>
        </w:tc>
        <w:tc>
          <w:tcPr>
            <w:tcW w:w="6224" w:type="dxa"/>
            <w:gridSpan w:val="2"/>
            <w:tcBorders>
              <w:top w:val="single" w:sz="12" w:space="0" w:color="auto"/>
            </w:tcBorders>
          </w:tcPr>
          <w:p w14:paraId="60987026" w14:textId="182B6E3D" w:rsidR="00014409" w:rsidRPr="000E4876" w:rsidRDefault="00656054" w:rsidP="00321DCA">
            <w:pPr>
              <w:jc w:val="both"/>
              <w:rPr>
                <w:rFonts w:ascii="Calibri" w:hAnsi="Calibri" w:cs="Calibri"/>
                <w:b/>
                <w:bCs/>
                <w:lang w:eastAsia="zh-CN"/>
              </w:rPr>
            </w:pPr>
            <w:r>
              <w:rPr>
                <w:rFonts w:ascii="Calibri" w:hAnsi="Calibri" w:cs="Calibri"/>
                <w:b/>
                <w:bCs/>
                <w:lang w:eastAsia="zh-CN"/>
              </w:rPr>
              <w:t xml:space="preserve">Telefony komórkowe </w:t>
            </w:r>
            <w:r w:rsidR="00014409" w:rsidRPr="000E4876">
              <w:rPr>
                <w:rFonts w:ascii="Calibri" w:hAnsi="Calibri" w:cs="Calibri"/>
                <w:b/>
                <w:bCs/>
                <w:lang w:eastAsia="zh-CN"/>
              </w:rPr>
              <w:t>Typ 2</w:t>
            </w:r>
          </w:p>
        </w:tc>
        <w:tc>
          <w:tcPr>
            <w:tcW w:w="2977" w:type="dxa"/>
            <w:vMerge w:val="restart"/>
            <w:tcBorders>
              <w:top w:val="single" w:sz="12" w:space="0" w:color="auto"/>
            </w:tcBorders>
            <w:vAlign w:val="center"/>
          </w:tcPr>
          <w:p w14:paraId="26A71ACD" w14:textId="5E75FFDB" w:rsidR="00014409" w:rsidRPr="000E4876" w:rsidRDefault="00BA13A6" w:rsidP="00321DCA">
            <w:pPr>
              <w:jc w:val="center"/>
              <w:rPr>
                <w:rFonts w:ascii="Calibri" w:hAnsi="Calibri" w:cs="Calibri"/>
                <w:b/>
                <w:bCs/>
                <w:lang w:eastAsia="zh-CN"/>
              </w:rPr>
            </w:pPr>
            <w:r>
              <w:rPr>
                <w:rFonts w:ascii="Calibri" w:hAnsi="Calibri" w:cs="Calibri"/>
                <w:b/>
                <w:bCs/>
                <w:lang w:eastAsia="zh-CN"/>
              </w:rPr>
              <w:t>…………………..</w:t>
            </w:r>
          </w:p>
        </w:tc>
      </w:tr>
      <w:tr w:rsidR="00014409" w14:paraId="0114C86F" w14:textId="77777777" w:rsidTr="00014409">
        <w:tc>
          <w:tcPr>
            <w:tcW w:w="575" w:type="dxa"/>
            <w:vMerge/>
            <w:vAlign w:val="center"/>
          </w:tcPr>
          <w:p w14:paraId="0C7A5FB5" w14:textId="77777777" w:rsidR="00014409" w:rsidRPr="000E4876" w:rsidRDefault="00014409" w:rsidP="00321DCA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2832" w:type="dxa"/>
          </w:tcPr>
          <w:p w14:paraId="4DB65854" w14:textId="77777777" w:rsidR="00014409" w:rsidRPr="000E4876" w:rsidRDefault="00014409" w:rsidP="00321DCA">
            <w:pPr>
              <w:jc w:val="both"/>
              <w:rPr>
                <w:rFonts w:ascii="Calibri" w:hAnsi="Calibri" w:cs="Calibri"/>
                <w:lang w:eastAsia="zh-CN"/>
              </w:rPr>
            </w:pPr>
            <w:r w:rsidRPr="000E4876">
              <w:rPr>
                <w:rFonts w:ascii="Calibri" w:hAnsi="Calibri" w:cs="Calibri"/>
                <w:lang w:eastAsia="zh-CN"/>
              </w:rPr>
              <w:t>Producent</w:t>
            </w:r>
          </w:p>
        </w:tc>
        <w:tc>
          <w:tcPr>
            <w:tcW w:w="3392" w:type="dxa"/>
            <w:vAlign w:val="center"/>
          </w:tcPr>
          <w:p w14:paraId="6767637B" w14:textId="77777777" w:rsidR="00014409" w:rsidRPr="000E4876" w:rsidRDefault="00014409" w:rsidP="00321DCA">
            <w:pPr>
              <w:jc w:val="right"/>
              <w:rPr>
                <w:rFonts w:ascii="Calibri" w:hAnsi="Calibri" w:cs="Calibri"/>
                <w:lang w:eastAsia="zh-CN"/>
              </w:rPr>
            </w:pPr>
            <w:r>
              <w:rPr>
                <w:rFonts w:ascii="Calibri" w:hAnsi="Calibri" w:cs="Calibri"/>
                <w:lang w:eastAsia="zh-CN"/>
              </w:rPr>
              <w:t>…………………….</w:t>
            </w:r>
          </w:p>
        </w:tc>
        <w:tc>
          <w:tcPr>
            <w:tcW w:w="2977" w:type="dxa"/>
            <w:vMerge/>
          </w:tcPr>
          <w:p w14:paraId="04606524" w14:textId="77777777" w:rsidR="00014409" w:rsidRPr="000E4876" w:rsidRDefault="00014409" w:rsidP="00321DCA">
            <w:pPr>
              <w:jc w:val="both"/>
              <w:rPr>
                <w:rFonts w:ascii="Calibri" w:hAnsi="Calibri" w:cs="Calibri"/>
                <w:lang w:eastAsia="zh-CN"/>
              </w:rPr>
            </w:pPr>
          </w:p>
        </w:tc>
      </w:tr>
      <w:tr w:rsidR="00014409" w14:paraId="0F5ED806" w14:textId="77777777" w:rsidTr="00014409">
        <w:tc>
          <w:tcPr>
            <w:tcW w:w="575" w:type="dxa"/>
            <w:vMerge/>
            <w:vAlign w:val="center"/>
          </w:tcPr>
          <w:p w14:paraId="155A0033" w14:textId="77777777" w:rsidR="00014409" w:rsidRPr="000E4876" w:rsidRDefault="00014409" w:rsidP="00321DCA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2832" w:type="dxa"/>
          </w:tcPr>
          <w:p w14:paraId="38C66F02" w14:textId="77777777" w:rsidR="00014409" w:rsidRPr="000E4876" w:rsidRDefault="00014409" w:rsidP="00321DCA">
            <w:pPr>
              <w:jc w:val="both"/>
              <w:rPr>
                <w:rFonts w:ascii="Calibri" w:hAnsi="Calibri" w:cs="Calibri"/>
                <w:lang w:eastAsia="zh-CN"/>
              </w:rPr>
            </w:pPr>
            <w:r w:rsidRPr="000E4876">
              <w:rPr>
                <w:rFonts w:ascii="Calibri" w:hAnsi="Calibri" w:cs="Calibri"/>
                <w:lang w:eastAsia="zh-CN"/>
              </w:rPr>
              <w:t>Model</w:t>
            </w:r>
          </w:p>
        </w:tc>
        <w:tc>
          <w:tcPr>
            <w:tcW w:w="3392" w:type="dxa"/>
            <w:vAlign w:val="center"/>
          </w:tcPr>
          <w:p w14:paraId="2F9D73D6" w14:textId="77777777" w:rsidR="00014409" w:rsidRPr="000E4876" w:rsidRDefault="00014409" w:rsidP="00321DCA">
            <w:pPr>
              <w:jc w:val="right"/>
              <w:rPr>
                <w:rFonts w:ascii="Calibri" w:hAnsi="Calibri" w:cs="Calibri"/>
                <w:lang w:eastAsia="zh-CN"/>
              </w:rPr>
            </w:pPr>
            <w:r>
              <w:rPr>
                <w:rFonts w:ascii="Calibri" w:hAnsi="Calibri" w:cs="Calibri"/>
                <w:lang w:eastAsia="zh-CN"/>
              </w:rPr>
              <w:t>…………………….</w:t>
            </w:r>
          </w:p>
        </w:tc>
        <w:tc>
          <w:tcPr>
            <w:tcW w:w="2977" w:type="dxa"/>
            <w:vMerge/>
          </w:tcPr>
          <w:p w14:paraId="46719B47" w14:textId="77777777" w:rsidR="00014409" w:rsidRPr="000E4876" w:rsidRDefault="00014409" w:rsidP="00321DCA">
            <w:pPr>
              <w:jc w:val="both"/>
              <w:rPr>
                <w:rFonts w:ascii="Calibri" w:hAnsi="Calibri" w:cs="Calibri"/>
                <w:lang w:eastAsia="zh-CN"/>
              </w:rPr>
            </w:pPr>
          </w:p>
        </w:tc>
      </w:tr>
      <w:tr w:rsidR="00014409" w14:paraId="6B3A18C2" w14:textId="77777777" w:rsidTr="00014409">
        <w:tc>
          <w:tcPr>
            <w:tcW w:w="575" w:type="dxa"/>
            <w:vMerge/>
            <w:vAlign w:val="center"/>
          </w:tcPr>
          <w:p w14:paraId="449220DE" w14:textId="77777777" w:rsidR="00014409" w:rsidRPr="000E4876" w:rsidRDefault="00014409" w:rsidP="00321DCA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2832" w:type="dxa"/>
          </w:tcPr>
          <w:p w14:paraId="3503B173" w14:textId="7CB173AD" w:rsidR="00014409" w:rsidRPr="000E4876" w:rsidRDefault="00014409" w:rsidP="00321DCA">
            <w:pPr>
              <w:jc w:val="both"/>
              <w:rPr>
                <w:rFonts w:ascii="Calibri" w:hAnsi="Calibri" w:cs="Calibri"/>
                <w:lang w:eastAsia="zh-CN"/>
              </w:rPr>
            </w:pPr>
            <w:r w:rsidRPr="000E4876">
              <w:rPr>
                <w:rFonts w:ascii="Calibri" w:hAnsi="Calibri" w:cs="Calibri"/>
                <w:lang w:eastAsia="zh-CN"/>
              </w:rPr>
              <w:t>Liczba</w:t>
            </w:r>
            <w:r w:rsidR="00F07865">
              <w:rPr>
                <w:rFonts w:ascii="Calibri" w:hAnsi="Calibri" w:cs="Calibri"/>
                <w:lang w:eastAsia="zh-CN"/>
              </w:rPr>
              <w:t xml:space="preserve"> telefonów</w:t>
            </w:r>
          </w:p>
        </w:tc>
        <w:tc>
          <w:tcPr>
            <w:tcW w:w="3392" w:type="dxa"/>
            <w:vAlign w:val="center"/>
          </w:tcPr>
          <w:p w14:paraId="69BB6995" w14:textId="77777777" w:rsidR="00014409" w:rsidRPr="000E4876" w:rsidRDefault="00014409" w:rsidP="00321DCA">
            <w:pPr>
              <w:jc w:val="right"/>
              <w:rPr>
                <w:rFonts w:ascii="Calibri" w:hAnsi="Calibri" w:cs="Calibri"/>
                <w:lang w:eastAsia="zh-CN"/>
              </w:rPr>
            </w:pPr>
            <w:r>
              <w:rPr>
                <w:rFonts w:ascii="Calibri" w:hAnsi="Calibri" w:cs="Calibri"/>
                <w:lang w:eastAsia="zh-CN"/>
              </w:rPr>
              <w:t>5</w:t>
            </w:r>
            <w:r w:rsidRPr="000E4876">
              <w:rPr>
                <w:rFonts w:ascii="Calibri" w:hAnsi="Calibri" w:cs="Calibri"/>
                <w:lang w:eastAsia="zh-CN"/>
              </w:rPr>
              <w:t>0</w:t>
            </w:r>
          </w:p>
        </w:tc>
        <w:tc>
          <w:tcPr>
            <w:tcW w:w="2977" w:type="dxa"/>
            <w:vMerge/>
          </w:tcPr>
          <w:p w14:paraId="55CE6D0B" w14:textId="77777777" w:rsidR="00014409" w:rsidRPr="000E4876" w:rsidRDefault="00014409" w:rsidP="00321DCA">
            <w:pPr>
              <w:jc w:val="both"/>
              <w:rPr>
                <w:rFonts w:ascii="Calibri" w:hAnsi="Calibri" w:cs="Calibri"/>
                <w:lang w:eastAsia="zh-CN"/>
              </w:rPr>
            </w:pPr>
          </w:p>
        </w:tc>
      </w:tr>
      <w:tr w:rsidR="00014409" w14:paraId="3EBC286B" w14:textId="77777777" w:rsidTr="00014409">
        <w:tc>
          <w:tcPr>
            <w:tcW w:w="575" w:type="dxa"/>
            <w:vMerge/>
            <w:tcBorders>
              <w:bottom w:val="single" w:sz="12" w:space="0" w:color="auto"/>
            </w:tcBorders>
            <w:vAlign w:val="center"/>
          </w:tcPr>
          <w:p w14:paraId="2ED4BB8B" w14:textId="77777777" w:rsidR="00014409" w:rsidRPr="000E4876" w:rsidRDefault="00014409" w:rsidP="00321DCA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2832" w:type="dxa"/>
            <w:tcBorders>
              <w:bottom w:val="single" w:sz="12" w:space="0" w:color="auto"/>
            </w:tcBorders>
          </w:tcPr>
          <w:p w14:paraId="322BA115" w14:textId="77777777" w:rsidR="00014409" w:rsidRPr="000E4876" w:rsidRDefault="00014409" w:rsidP="00321DCA">
            <w:pPr>
              <w:jc w:val="both"/>
              <w:rPr>
                <w:rFonts w:ascii="Calibri" w:hAnsi="Calibri" w:cs="Calibri"/>
                <w:lang w:eastAsia="zh-CN"/>
              </w:rPr>
            </w:pPr>
            <w:r w:rsidRPr="000E4876">
              <w:rPr>
                <w:rFonts w:ascii="Calibri" w:hAnsi="Calibri" w:cs="Calibri"/>
                <w:lang w:eastAsia="zh-CN"/>
              </w:rPr>
              <w:t>Cena jednostkowa brutto</w:t>
            </w:r>
          </w:p>
        </w:tc>
        <w:tc>
          <w:tcPr>
            <w:tcW w:w="3392" w:type="dxa"/>
            <w:tcBorders>
              <w:bottom w:val="single" w:sz="12" w:space="0" w:color="auto"/>
            </w:tcBorders>
            <w:vAlign w:val="center"/>
          </w:tcPr>
          <w:p w14:paraId="4ECF7772" w14:textId="77777777" w:rsidR="00014409" w:rsidRPr="000E4876" w:rsidRDefault="00014409" w:rsidP="00321DCA">
            <w:pPr>
              <w:jc w:val="right"/>
              <w:rPr>
                <w:rFonts w:ascii="Calibri" w:hAnsi="Calibri" w:cs="Calibri"/>
                <w:lang w:eastAsia="zh-CN"/>
              </w:rPr>
            </w:pPr>
            <w:r>
              <w:rPr>
                <w:rFonts w:ascii="Calibri" w:hAnsi="Calibri" w:cs="Calibri"/>
                <w:lang w:eastAsia="zh-CN"/>
              </w:rPr>
              <w:t>…………………….</w:t>
            </w:r>
          </w:p>
        </w:tc>
        <w:tc>
          <w:tcPr>
            <w:tcW w:w="2977" w:type="dxa"/>
            <w:vMerge/>
            <w:tcBorders>
              <w:bottom w:val="single" w:sz="12" w:space="0" w:color="auto"/>
            </w:tcBorders>
          </w:tcPr>
          <w:p w14:paraId="082641EF" w14:textId="77777777" w:rsidR="00014409" w:rsidRPr="000E4876" w:rsidRDefault="00014409" w:rsidP="00321DCA">
            <w:pPr>
              <w:jc w:val="both"/>
              <w:rPr>
                <w:rFonts w:ascii="Calibri" w:hAnsi="Calibri" w:cs="Calibri"/>
                <w:lang w:eastAsia="zh-CN"/>
              </w:rPr>
            </w:pPr>
          </w:p>
        </w:tc>
      </w:tr>
      <w:tr w:rsidR="00014409" w14:paraId="27442967" w14:textId="77777777" w:rsidTr="00014409">
        <w:tc>
          <w:tcPr>
            <w:tcW w:w="575" w:type="dxa"/>
            <w:vMerge w:val="restart"/>
            <w:tcBorders>
              <w:top w:val="single" w:sz="12" w:space="0" w:color="auto"/>
            </w:tcBorders>
            <w:vAlign w:val="center"/>
          </w:tcPr>
          <w:p w14:paraId="53676C5C" w14:textId="77777777" w:rsidR="00014409" w:rsidRPr="000E4876" w:rsidRDefault="00014409" w:rsidP="00321DCA">
            <w:pPr>
              <w:jc w:val="center"/>
              <w:rPr>
                <w:rFonts w:ascii="Calibri" w:hAnsi="Calibri" w:cs="Calibri"/>
                <w:lang w:eastAsia="zh-CN"/>
              </w:rPr>
            </w:pPr>
            <w:r>
              <w:rPr>
                <w:rFonts w:ascii="Calibri" w:hAnsi="Calibri" w:cs="Calibri"/>
                <w:lang w:eastAsia="zh-CN"/>
              </w:rPr>
              <w:t>3</w:t>
            </w:r>
          </w:p>
        </w:tc>
        <w:tc>
          <w:tcPr>
            <w:tcW w:w="6224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41B4D6F2" w14:textId="0441B29F" w:rsidR="00014409" w:rsidRDefault="00BA13A6" w:rsidP="00321DCA">
            <w:pPr>
              <w:jc w:val="right"/>
              <w:rPr>
                <w:rFonts w:ascii="Calibri" w:hAnsi="Calibri" w:cs="Calibri"/>
                <w:b/>
                <w:bCs/>
                <w:lang w:eastAsia="zh-CN"/>
              </w:rPr>
            </w:pPr>
            <w:r>
              <w:rPr>
                <w:rFonts w:ascii="Calibri" w:hAnsi="Calibri" w:cs="Calibri"/>
                <w:b/>
                <w:bCs/>
                <w:lang w:eastAsia="zh-CN"/>
              </w:rPr>
              <w:t xml:space="preserve">Wartość oferty </w:t>
            </w:r>
            <w:r w:rsidR="00014409" w:rsidRPr="000E4876">
              <w:rPr>
                <w:rFonts w:ascii="Calibri" w:hAnsi="Calibri" w:cs="Calibri"/>
                <w:b/>
                <w:bCs/>
                <w:lang w:eastAsia="zh-CN"/>
              </w:rPr>
              <w:t>brutto</w:t>
            </w:r>
            <w:r w:rsidR="00014409">
              <w:rPr>
                <w:rFonts w:ascii="Calibri" w:hAnsi="Calibri" w:cs="Calibri"/>
                <w:b/>
                <w:bCs/>
                <w:lang w:eastAsia="zh-CN"/>
              </w:rPr>
              <w:t xml:space="preserve"> </w:t>
            </w:r>
          </w:p>
          <w:p w14:paraId="51A6CD5E" w14:textId="3DDEFC51" w:rsidR="00014409" w:rsidRPr="000E4876" w:rsidRDefault="00014409" w:rsidP="00321DCA">
            <w:pPr>
              <w:jc w:val="right"/>
              <w:rPr>
                <w:rFonts w:ascii="Calibri" w:hAnsi="Calibri" w:cs="Calibri"/>
                <w:lang w:eastAsia="zh-CN"/>
              </w:rPr>
            </w:pPr>
            <w:r w:rsidRPr="000E4876">
              <w:rPr>
                <w:rFonts w:ascii="Calibri" w:hAnsi="Calibri" w:cs="Calibri"/>
                <w:lang w:eastAsia="zh-CN"/>
              </w:rPr>
              <w:t xml:space="preserve">[suma ceny brutto dostawy </w:t>
            </w:r>
            <w:r w:rsidR="00BA13A6">
              <w:rPr>
                <w:rFonts w:ascii="Calibri" w:hAnsi="Calibri" w:cs="Calibri"/>
                <w:lang w:eastAsia="zh-CN"/>
              </w:rPr>
              <w:t xml:space="preserve">telefonów komórkowych </w:t>
            </w:r>
            <w:r w:rsidRPr="000E4876">
              <w:rPr>
                <w:rFonts w:ascii="Calibri" w:hAnsi="Calibri" w:cs="Calibri"/>
                <w:lang w:eastAsia="zh-CN"/>
              </w:rPr>
              <w:t>Typ 1 i Typ 2]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721659F" w14:textId="34388D6B" w:rsidR="00014409" w:rsidRPr="000E4876" w:rsidRDefault="00BA13A6" w:rsidP="00321DCA">
            <w:pPr>
              <w:jc w:val="center"/>
              <w:rPr>
                <w:rFonts w:ascii="Calibri" w:hAnsi="Calibri" w:cs="Calibri"/>
                <w:b/>
                <w:bCs/>
                <w:lang w:eastAsia="zh-CN"/>
              </w:rPr>
            </w:pPr>
            <w:r>
              <w:rPr>
                <w:rFonts w:ascii="Calibri" w:hAnsi="Calibri" w:cs="Calibri"/>
                <w:b/>
                <w:bCs/>
                <w:lang w:eastAsia="zh-CN"/>
              </w:rPr>
              <w:t>……………</w:t>
            </w:r>
          </w:p>
        </w:tc>
      </w:tr>
      <w:tr w:rsidR="00014409" w14:paraId="5F63104E" w14:textId="77777777" w:rsidTr="00014409">
        <w:trPr>
          <w:trHeight w:val="1361"/>
        </w:trPr>
        <w:tc>
          <w:tcPr>
            <w:tcW w:w="575" w:type="dxa"/>
            <w:vMerge/>
            <w:tcBorders>
              <w:bottom w:val="single" w:sz="12" w:space="0" w:color="auto"/>
            </w:tcBorders>
          </w:tcPr>
          <w:p w14:paraId="7CF5276F" w14:textId="77777777" w:rsidR="00014409" w:rsidRPr="000E4876" w:rsidRDefault="00014409" w:rsidP="00321DCA">
            <w:pPr>
              <w:jc w:val="both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9201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14:paraId="63F6D76A" w14:textId="626A64CB" w:rsidR="00014409" w:rsidRDefault="00014409" w:rsidP="00321DCA">
            <w:pPr>
              <w:rPr>
                <w:rFonts w:ascii="Calibri" w:hAnsi="Calibri" w:cs="Calibri"/>
                <w:lang w:eastAsia="zh-CN"/>
              </w:rPr>
            </w:pPr>
            <w:r>
              <w:rPr>
                <w:rFonts w:ascii="Calibri" w:hAnsi="Calibri" w:cs="Calibri"/>
                <w:lang w:eastAsia="zh-CN"/>
              </w:rPr>
              <w:t xml:space="preserve">Razem </w:t>
            </w:r>
            <w:r w:rsidR="00BA13A6">
              <w:rPr>
                <w:rFonts w:ascii="Calibri" w:hAnsi="Calibri" w:cs="Calibri"/>
                <w:lang w:eastAsia="zh-CN"/>
              </w:rPr>
              <w:t>wartość oferty</w:t>
            </w:r>
            <w:r>
              <w:rPr>
                <w:rFonts w:ascii="Calibri" w:hAnsi="Calibri" w:cs="Calibri"/>
                <w:lang w:eastAsia="zh-CN"/>
              </w:rPr>
              <w:t xml:space="preserve"> brutto</w:t>
            </w:r>
            <w:r w:rsidR="00BA13A6">
              <w:rPr>
                <w:rFonts w:ascii="Calibri" w:hAnsi="Calibri" w:cs="Calibri"/>
                <w:lang w:eastAsia="zh-CN"/>
              </w:rPr>
              <w:t xml:space="preserve"> </w:t>
            </w:r>
            <w:r>
              <w:rPr>
                <w:rFonts w:ascii="Calibri" w:hAnsi="Calibri" w:cs="Calibri"/>
                <w:lang w:eastAsia="zh-CN"/>
              </w:rPr>
              <w:t>słownie:</w:t>
            </w:r>
          </w:p>
          <w:p w14:paraId="0FB2F4B9" w14:textId="77777777" w:rsidR="00014409" w:rsidRPr="000E4876" w:rsidRDefault="00014409" w:rsidP="00321DCA">
            <w:pPr>
              <w:jc w:val="both"/>
              <w:rPr>
                <w:rFonts w:ascii="Calibri" w:hAnsi="Calibri" w:cs="Calibri"/>
                <w:lang w:eastAsia="zh-CN"/>
              </w:rPr>
            </w:pPr>
            <w:r>
              <w:rPr>
                <w:rFonts w:ascii="Calibri" w:hAnsi="Calibri" w:cs="Calibri"/>
                <w:lang w:eastAsia="zh-CN"/>
              </w:rPr>
              <w:t>………………………………………………………………………………………………………………………….………</w:t>
            </w:r>
          </w:p>
        </w:tc>
      </w:tr>
    </w:tbl>
    <w:p w14:paraId="5A45C968" w14:textId="77777777" w:rsidR="00E45F3E" w:rsidRPr="00713E1C" w:rsidRDefault="00E45F3E" w:rsidP="00661553">
      <w:pPr>
        <w:tabs>
          <w:tab w:val="left" w:pos="284"/>
        </w:tabs>
        <w:spacing w:after="120" w:line="276" w:lineRule="auto"/>
        <w:ind w:right="40"/>
        <w:jc w:val="both"/>
        <w:rPr>
          <w:rFonts w:asciiTheme="minorHAnsi" w:hAnsiTheme="minorHAnsi" w:cstheme="minorHAnsi"/>
          <w:sz w:val="22"/>
          <w:szCs w:val="22"/>
        </w:rPr>
      </w:pPr>
    </w:p>
    <w:p w14:paraId="18DBED42" w14:textId="53BA9DC4" w:rsidR="0035106C" w:rsidRPr="00713E1C" w:rsidRDefault="00BB64D2" w:rsidP="00E239F1">
      <w:pPr>
        <w:ind w:left="-142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pacing w:val="-11"/>
          <w:sz w:val="24"/>
          <w:szCs w:val="24"/>
          <w:u w:val="single"/>
        </w:rPr>
        <w:t xml:space="preserve">b) </w:t>
      </w:r>
      <w:r w:rsidR="0035106C" w:rsidRPr="00713E1C">
        <w:rPr>
          <w:rFonts w:asciiTheme="minorHAnsi" w:hAnsiTheme="minorHAnsi" w:cstheme="minorHAnsi"/>
          <w:b/>
          <w:bCs/>
          <w:spacing w:val="-15"/>
          <w:sz w:val="22"/>
          <w:szCs w:val="22"/>
          <w:u w:val="single"/>
        </w:rPr>
        <w:t>Wykonawca deklaruje</w:t>
      </w:r>
      <w:r w:rsidR="0035106C" w:rsidRPr="00713E1C">
        <w:rPr>
          <w:rFonts w:asciiTheme="minorHAnsi" w:hAnsiTheme="minorHAnsi" w:cstheme="minorHAnsi"/>
          <w:b/>
          <w:bCs/>
          <w:spacing w:val="-11"/>
          <w:sz w:val="22"/>
          <w:szCs w:val="22"/>
          <w:u w:val="single"/>
        </w:rPr>
        <w:t xml:space="preserve"> okres gwarancji </w:t>
      </w:r>
      <w:r w:rsidR="0072215B">
        <w:rPr>
          <w:rFonts w:asciiTheme="minorHAnsi" w:hAnsiTheme="minorHAnsi" w:cstheme="minorHAnsi"/>
          <w:b/>
          <w:bCs/>
          <w:spacing w:val="-11"/>
          <w:sz w:val="22"/>
          <w:szCs w:val="22"/>
          <w:u w:val="single"/>
        </w:rPr>
        <w:t>udzielonej dla</w:t>
      </w:r>
      <w:r w:rsidR="00BE0371">
        <w:rPr>
          <w:rFonts w:asciiTheme="minorHAnsi" w:hAnsiTheme="minorHAnsi" w:cstheme="minorHAnsi"/>
          <w:b/>
          <w:bCs/>
          <w:spacing w:val="-11"/>
          <w:sz w:val="22"/>
          <w:szCs w:val="22"/>
          <w:u w:val="single"/>
        </w:rPr>
        <w:t xml:space="preserve"> wszystkich</w:t>
      </w:r>
      <w:r w:rsidR="0072215B">
        <w:rPr>
          <w:rFonts w:asciiTheme="minorHAnsi" w:hAnsiTheme="minorHAnsi" w:cstheme="minorHAnsi"/>
          <w:b/>
          <w:bCs/>
          <w:spacing w:val="-11"/>
          <w:sz w:val="22"/>
          <w:szCs w:val="22"/>
          <w:u w:val="single"/>
        </w:rPr>
        <w:t xml:space="preserve"> </w:t>
      </w:r>
      <w:r w:rsidR="00265CE4">
        <w:rPr>
          <w:rFonts w:asciiTheme="minorHAnsi" w:hAnsiTheme="minorHAnsi" w:cstheme="minorHAnsi"/>
          <w:b/>
          <w:bCs/>
          <w:spacing w:val="-11"/>
          <w:sz w:val="22"/>
          <w:szCs w:val="22"/>
          <w:u w:val="single"/>
        </w:rPr>
        <w:t xml:space="preserve">nowych telefonów komórkowych </w:t>
      </w:r>
      <w:r w:rsidR="00BE0371">
        <w:rPr>
          <w:rFonts w:asciiTheme="minorHAnsi" w:hAnsiTheme="minorHAnsi" w:cstheme="minorHAnsi"/>
          <w:b/>
          <w:bCs/>
          <w:spacing w:val="-11"/>
          <w:sz w:val="22"/>
          <w:szCs w:val="22"/>
          <w:u w:val="single"/>
        </w:rPr>
        <w:t>(</w:t>
      </w:r>
      <w:r w:rsidR="00265CE4">
        <w:rPr>
          <w:rFonts w:asciiTheme="minorHAnsi" w:hAnsiTheme="minorHAnsi" w:cstheme="minorHAnsi"/>
          <w:b/>
          <w:bCs/>
          <w:spacing w:val="-11"/>
          <w:sz w:val="22"/>
          <w:szCs w:val="22"/>
          <w:u w:val="single"/>
        </w:rPr>
        <w:t>typ 1 i typ 2</w:t>
      </w:r>
      <w:r w:rsidR="00BE0371">
        <w:rPr>
          <w:rFonts w:asciiTheme="minorHAnsi" w:hAnsiTheme="minorHAnsi" w:cstheme="minorHAnsi"/>
          <w:b/>
          <w:bCs/>
          <w:spacing w:val="-11"/>
          <w:sz w:val="22"/>
          <w:szCs w:val="22"/>
          <w:u w:val="single"/>
        </w:rPr>
        <w:t>)</w:t>
      </w:r>
      <w:r w:rsidR="00265CE4">
        <w:rPr>
          <w:rFonts w:asciiTheme="minorHAnsi" w:hAnsiTheme="minorHAnsi" w:cstheme="minorHAnsi"/>
          <w:b/>
          <w:bCs/>
          <w:spacing w:val="-11"/>
          <w:sz w:val="22"/>
          <w:szCs w:val="22"/>
          <w:u w:val="single"/>
        </w:rPr>
        <w:t xml:space="preserve"> </w:t>
      </w:r>
      <w:r w:rsidR="00BE0371">
        <w:rPr>
          <w:rFonts w:asciiTheme="minorHAnsi" w:hAnsiTheme="minorHAnsi" w:cstheme="minorHAnsi"/>
          <w:b/>
          <w:bCs/>
          <w:sz w:val="22"/>
          <w:szCs w:val="22"/>
          <w:u w:val="single"/>
        </w:rPr>
        <w:t>w</w:t>
      </w:r>
      <w:r w:rsidR="00FB20E6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okresie</w:t>
      </w:r>
      <w:r w:rsidR="0035106C" w:rsidRPr="00713E1C">
        <w:rPr>
          <w:rFonts w:asciiTheme="minorHAnsi" w:hAnsiTheme="minorHAnsi" w:cstheme="minorHAnsi"/>
          <w:b/>
          <w:bCs/>
          <w:spacing w:val="-10"/>
          <w:sz w:val="22"/>
          <w:szCs w:val="22"/>
          <w:u w:val="single"/>
        </w:rPr>
        <w:t xml:space="preserve"> …</w:t>
      </w:r>
      <w:r>
        <w:rPr>
          <w:rFonts w:asciiTheme="minorHAnsi" w:hAnsiTheme="minorHAnsi" w:cstheme="minorHAnsi"/>
          <w:b/>
          <w:bCs/>
          <w:spacing w:val="-10"/>
          <w:sz w:val="22"/>
          <w:szCs w:val="22"/>
          <w:u w:val="single"/>
        </w:rPr>
        <w:t>……………</w:t>
      </w:r>
      <w:r w:rsidR="0035106C" w:rsidRPr="00713E1C">
        <w:rPr>
          <w:rFonts w:asciiTheme="minorHAnsi" w:hAnsiTheme="minorHAnsi" w:cstheme="minorHAnsi"/>
          <w:b/>
          <w:bCs/>
          <w:spacing w:val="-10"/>
          <w:sz w:val="22"/>
          <w:szCs w:val="22"/>
          <w:u w:val="single"/>
        </w:rPr>
        <w:t xml:space="preserve">…. </w:t>
      </w:r>
      <w:r w:rsidR="00DD3890">
        <w:rPr>
          <w:rFonts w:asciiTheme="minorHAnsi" w:hAnsiTheme="minorHAnsi" w:cstheme="minorHAnsi"/>
          <w:b/>
          <w:bCs/>
          <w:spacing w:val="-10"/>
          <w:sz w:val="22"/>
          <w:szCs w:val="22"/>
          <w:u w:val="single"/>
        </w:rPr>
        <w:t>m</w:t>
      </w:r>
      <w:r w:rsidR="0035106C" w:rsidRPr="00713E1C">
        <w:rPr>
          <w:rFonts w:asciiTheme="minorHAnsi" w:hAnsiTheme="minorHAnsi" w:cstheme="minorHAnsi"/>
          <w:b/>
          <w:bCs/>
          <w:spacing w:val="-10"/>
          <w:sz w:val="22"/>
          <w:szCs w:val="22"/>
          <w:u w:val="single"/>
        </w:rPr>
        <w:t>iesięcy</w:t>
      </w:r>
      <w:r w:rsidR="00FB20E6">
        <w:rPr>
          <w:rFonts w:asciiTheme="minorHAnsi" w:hAnsiTheme="minorHAnsi" w:cstheme="minorHAnsi"/>
          <w:b/>
          <w:bCs/>
          <w:spacing w:val="-10"/>
          <w:sz w:val="22"/>
          <w:szCs w:val="22"/>
          <w:u w:val="single"/>
        </w:rPr>
        <w:t xml:space="preserve">.  Deklarowana długość </w:t>
      </w:r>
      <w:r w:rsidR="00DD3890">
        <w:rPr>
          <w:rFonts w:asciiTheme="minorHAnsi" w:hAnsiTheme="minorHAnsi" w:cstheme="minorHAnsi"/>
          <w:b/>
          <w:bCs/>
          <w:spacing w:val="-10"/>
          <w:sz w:val="22"/>
          <w:szCs w:val="22"/>
          <w:u w:val="single"/>
        </w:rPr>
        <w:t>gwarancji dotyczy wszystkich telefonów typu 1 oraz typu 2.</w:t>
      </w:r>
    </w:p>
    <w:p w14:paraId="4829B1F3" w14:textId="2504F799" w:rsidR="0035106C" w:rsidRPr="00FB0DE5" w:rsidRDefault="0035106C" w:rsidP="0035106C">
      <w:pPr>
        <w:tabs>
          <w:tab w:val="left" w:pos="284"/>
        </w:tabs>
        <w:spacing w:after="120" w:line="276" w:lineRule="auto"/>
        <w:ind w:right="40"/>
        <w:jc w:val="both"/>
        <w:rPr>
          <w:rFonts w:asciiTheme="minorHAnsi" w:hAnsiTheme="minorHAnsi" w:cstheme="minorHAnsi"/>
          <w:sz w:val="22"/>
          <w:szCs w:val="22"/>
        </w:rPr>
      </w:pPr>
      <w:r w:rsidRPr="00713E1C">
        <w:rPr>
          <w:rFonts w:asciiTheme="minorHAnsi" w:hAnsiTheme="minorHAnsi" w:cstheme="minorHAnsi"/>
          <w:sz w:val="22"/>
          <w:szCs w:val="22"/>
        </w:rPr>
        <w:t>Należy wpisać liczbę odpowiadającą okresowi oferowanej gwarancji producenta sprzętu, wyrażonej w miesiącach</w:t>
      </w:r>
      <w:r w:rsidR="00BB64D2">
        <w:rPr>
          <w:rFonts w:asciiTheme="minorHAnsi" w:hAnsiTheme="minorHAnsi" w:cstheme="minorHAnsi"/>
          <w:sz w:val="22"/>
          <w:szCs w:val="22"/>
        </w:rPr>
        <w:t xml:space="preserve"> tj. 24,36,48,</w:t>
      </w:r>
    </w:p>
    <w:p w14:paraId="7BAC0890" w14:textId="77777777" w:rsidR="002845B7" w:rsidRPr="00FB0DE5" w:rsidRDefault="002845B7" w:rsidP="007F5EC3">
      <w:pPr>
        <w:widowControl/>
        <w:tabs>
          <w:tab w:val="left" w:pos="284"/>
        </w:tabs>
        <w:jc w:val="both"/>
        <w:rPr>
          <w:rFonts w:asciiTheme="minorHAnsi" w:eastAsia="Microsoft Sans Serif" w:hAnsiTheme="minorHAnsi" w:cstheme="minorHAnsi"/>
          <w:b/>
          <w:sz w:val="24"/>
          <w:szCs w:val="24"/>
          <w:lang w:bidi="pl-PL"/>
          <w14:ligatures w14:val="none"/>
        </w:rPr>
      </w:pPr>
    </w:p>
    <w:p w14:paraId="11169F23" w14:textId="00DFA758" w:rsidR="00B8545E" w:rsidRPr="00FB0DE5" w:rsidRDefault="004D7EF4" w:rsidP="00071758">
      <w:pPr>
        <w:jc w:val="both"/>
        <w:rPr>
          <w:rFonts w:asciiTheme="minorHAnsi" w:hAnsiTheme="minorHAnsi" w:cstheme="minorHAnsi"/>
          <w:color w:val="000000"/>
          <w:position w:val="12"/>
          <w:sz w:val="24"/>
          <w:szCs w:val="24"/>
        </w:rPr>
      </w:pPr>
      <w:r w:rsidRPr="00FB0DE5">
        <w:rPr>
          <w:rFonts w:asciiTheme="minorHAnsi" w:hAnsiTheme="minorHAnsi" w:cstheme="minorHAnsi"/>
          <w:b/>
          <w:bCs/>
          <w:color w:val="000000"/>
          <w:position w:val="12"/>
          <w:sz w:val="24"/>
          <w:szCs w:val="24"/>
        </w:rPr>
        <w:t>2</w:t>
      </w:r>
      <w:r w:rsidR="000B51AC" w:rsidRPr="00FB0DE5">
        <w:rPr>
          <w:rFonts w:asciiTheme="minorHAnsi" w:hAnsiTheme="minorHAnsi" w:cstheme="minorHAnsi"/>
          <w:b/>
          <w:bCs/>
          <w:color w:val="000000"/>
          <w:position w:val="12"/>
          <w:sz w:val="24"/>
          <w:szCs w:val="24"/>
        </w:rPr>
        <w:t>.</w:t>
      </w:r>
      <w:r w:rsidR="00B8545E" w:rsidRPr="00FB0DE5">
        <w:rPr>
          <w:rFonts w:asciiTheme="minorHAnsi" w:hAnsiTheme="minorHAnsi" w:cstheme="minorHAnsi"/>
          <w:color w:val="000000"/>
          <w:position w:val="12"/>
          <w:sz w:val="24"/>
          <w:szCs w:val="24"/>
        </w:rPr>
        <w:t xml:space="preserve"> </w:t>
      </w:r>
      <w:r w:rsidR="00B8545E" w:rsidRPr="00FB0DE5">
        <w:rPr>
          <w:rFonts w:asciiTheme="minorHAnsi" w:hAnsiTheme="minorHAnsi" w:cstheme="minorHAnsi"/>
          <w:b/>
          <w:bCs/>
          <w:color w:val="000000"/>
          <w:position w:val="12"/>
          <w:sz w:val="24"/>
          <w:szCs w:val="24"/>
        </w:rPr>
        <w:t>Oświadczamy, że</w:t>
      </w:r>
      <w:r w:rsidR="00B8545E" w:rsidRPr="00FB0DE5">
        <w:rPr>
          <w:rFonts w:asciiTheme="minorHAnsi" w:hAnsiTheme="minorHAnsi" w:cstheme="minorHAnsi"/>
          <w:color w:val="000000"/>
          <w:position w:val="12"/>
          <w:sz w:val="24"/>
          <w:szCs w:val="24"/>
        </w:rPr>
        <w:t xml:space="preserve"> w cenie oferty zostały uwzględnione wszystkie należne nam koszty związane z wykonaniem i realizacją zamówienia określone w Specyfikacji Warunków Zamówienia. </w:t>
      </w:r>
    </w:p>
    <w:p w14:paraId="2BE3B185" w14:textId="300B94E2" w:rsidR="00B8545E" w:rsidRPr="00FB0DE5" w:rsidRDefault="004D7EF4" w:rsidP="00071758">
      <w:pPr>
        <w:pStyle w:val="Akapitzlist"/>
        <w:spacing w:after="120"/>
        <w:ind w:left="0"/>
        <w:jc w:val="both"/>
        <w:rPr>
          <w:rFonts w:asciiTheme="minorHAnsi" w:hAnsiTheme="minorHAnsi" w:cstheme="minorHAnsi"/>
          <w:color w:val="000000" w:themeColor="text1"/>
        </w:rPr>
      </w:pPr>
      <w:r w:rsidRPr="00FB0DE5">
        <w:rPr>
          <w:rFonts w:asciiTheme="minorHAnsi" w:hAnsiTheme="minorHAnsi" w:cstheme="minorHAnsi"/>
          <w:b/>
          <w:color w:val="000000" w:themeColor="text1"/>
        </w:rPr>
        <w:t>3</w:t>
      </w:r>
      <w:r w:rsidR="000B51AC" w:rsidRPr="00FB0DE5">
        <w:rPr>
          <w:rFonts w:asciiTheme="minorHAnsi" w:hAnsiTheme="minorHAnsi" w:cstheme="minorHAnsi"/>
          <w:b/>
          <w:color w:val="000000" w:themeColor="text1"/>
        </w:rPr>
        <w:t>.</w:t>
      </w:r>
      <w:r w:rsidR="00B8545E" w:rsidRPr="00FB0DE5">
        <w:rPr>
          <w:rFonts w:asciiTheme="minorHAnsi" w:hAnsiTheme="minorHAnsi" w:cstheme="minorHAnsi"/>
          <w:b/>
          <w:color w:val="000000" w:themeColor="text1"/>
        </w:rPr>
        <w:t xml:space="preserve"> Oświadczamy, że</w:t>
      </w:r>
      <w:r w:rsidR="00B8545E" w:rsidRPr="00FB0DE5">
        <w:rPr>
          <w:rFonts w:asciiTheme="minorHAnsi" w:hAnsiTheme="minorHAnsi" w:cstheme="minorHAnsi"/>
          <w:color w:val="000000" w:themeColor="text1"/>
        </w:rPr>
        <w:t xml:space="preserve"> zapoznaliśmy się ze Specyfikacją Warunków Zamówienia (SWZ) oraz załącznikami do niej, nie wnosimy do niej zastrzeżeń i uznajemy się za związanych określonymi tam wymaganiami i zasadami.</w:t>
      </w:r>
    </w:p>
    <w:p w14:paraId="591E10CF" w14:textId="71BF3002" w:rsidR="00B8545E" w:rsidRPr="00FB0DE5" w:rsidRDefault="0012632B" w:rsidP="00B8545E">
      <w:pPr>
        <w:pStyle w:val="Akapitzlist"/>
        <w:spacing w:after="120" w:line="276" w:lineRule="auto"/>
        <w:ind w:left="0"/>
        <w:jc w:val="both"/>
        <w:rPr>
          <w:rFonts w:asciiTheme="minorHAnsi" w:hAnsiTheme="minorHAnsi" w:cstheme="minorHAnsi"/>
          <w:color w:val="000000" w:themeColor="text1"/>
        </w:rPr>
      </w:pPr>
      <w:r w:rsidRPr="00FB0DE5">
        <w:rPr>
          <w:rFonts w:asciiTheme="minorHAnsi" w:hAnsiTheme="minorHAnsi" w:cstheme="minorHAnsi"/>
          <w:b/>
          <w:color w:val="000000" w:themeColor="text1"/>
        </w:rPr>
        <w:t>4.</w:t>
      </w:r>
      <w:r w:rsidR="00B8545E" w:rsidRPr="00FB0DE5">
        <w:rPr>
          <w:rFonts w:asciiTheme="minorHAnsi" w:hAnsiTheme="minorHAnsi" w:cstheme="minorHAnsi"/>
          <w:b/>
          <w:color w:val="000000" w:themeColor="text1"/>
        </w:rPr>
        <w:t xml:space="preserve"> Oświadczamy, że</w:t>
      </w:r>
      <w:r w:rsidR="00B8545E" w:rsidRPr="00FB0DE5">
        <w:rPr>
          <w:rFonts w:asciiTheme="minorHAnsi" w:hAnsiTheme="minorHAnsi" w:cstheme="minorHAnsi"/>
          <w:color w:val="000000" w:themeColor="text1"/>
        </w:rPr>
        <w:t xml:space="preserve"> uważamy się za związanych niniejszą ofertą przez okres wskazany </w:t>
      </w:r>
      <w:r w:rsidR="00B8545E" w:rsidRPr="00FB0DE5">
        <w:rPr>
          <w:rFonts w:asciiTheme="minorHAnsi" w:hAnsiTheme="minorHAnsi" w:cstheme="minorHAnsi"/>
          <w:color w:val="000000" w:themeColor="text1"/>
        </w:rPr>
        <w:br/>
        <w:t>w Specyfikacji Warunków Zamówienia.</w:t>
      </w:r>
    </w:p>
    <w:p w14:paraId="7177B8B4" w14:textId="44803100" w:rsidR="00B8545E" w:rsidRPr="00FB0DE5" w:rsidRDefault="0054293E" w:rsidP="00B8545E">
      <w:pPr>
        <w:pStyle w:val="Akapitzlist"/>
        <w:spacing w:after="120" w:line="276" w:lineRule="auto"/>
        <w:ind w:left="0"/>
        <w:jc w:val="both"/>
        <w:rPr>
          <w:rFonts w:asciiTheme="minorHAnsi" w:hAnsiTheme="minorHAnsi" w:cstheme="minorHAnsi"/>
          <w:color w:val="000000" w:themeColor="text1"/>
        </w:rPr>
      </w:pPr>
      <w:r w:rsidRPr="00FB0DE5">
        <w:rPr>
          <w:rFonts w:asciiTheme="minorHAnsi" w:hAnsiTheme="minorHAnsi" w:cstheme="minorHAnsi"/>
          <w:b/>
          <w:color w:val="000000" w:themeColor="text1"/>
        </w:rPr>
        <w:t>5.</w:t>
      </w:r>
      <w:r w:rsidR="00B8545E" w:rsidRPr="00FB0DE5">
        <w:rPr>
          <w:rFonts w:asciiTheme="minorHAnsi" w:hAnsiTheme="minorHAnsi" w:cstheme="minorHAnsi"/>
          <w:b/>
          <w:color w:val="000000" w:themeColor="text1"/>
        </w:rPr>
        <w:t xml:space="preserve"> Oświadczamy, że</w:t>
      </w:r>
      <w:r w:rsidR="00B8545E" w:rsidRPr="00FB0DE5">
        <w:rPr>
          <w:rFonts w:asciiTheme="minorHAnsi" w:hAnsiTheme="minorHAnsi" w:cstheme="minorHAnsi"/>
          <w:color w:val="000000" w:themeColor="text1"/>
        </w:rPr>
        <w:t xml:space="preserve"> posiadamy wszelkie informacje niezbędne do przygotowania oferty </w:t>
      </w:r>
      <w:r w:rsidR="00B8545E" w:rsidRPr="00FB0DE5">
        <w:rPr>
          <w:rFonts w:asciiTheme="minorHAnsi" w:hAnsiTheme="minorHAnsi" w:cstheme="minorHAnsi"/>
          <w:color w:val="000000" w:themeColor="text1"/>
        </w:rPr>
        <w:br/>
        <w:t>i zrealizowania przedmiotu zamówienia.</w:t>
      </w:r>
    </w:p>
    <w:p w14:paraId="18F5B3A0" w14:textId="3061741E" w:rsidR="00B8545E" w:rsidRPr="00FB0DE5" w:rsidRDefault="004E57CD" w:rsidP="00B8545E">
      <w:pPr>
        <w:pStyle w:val="Akapitzlist"/>
        <w:spacing w:after="120" w:line="276" w:lineRule="auto"/>
        <w:ind w:left="0"/>
        <w:jc w:val="both"/>
        <w:rPr>
          <w:rFonts w:asciiTheme="minorHAnsi" w:hAnsiTheme="minorHAnsi" w:cstheme="minorHAnsi"/>
          <w:color w:val="000000" w:themeColor="text1"/>
        </w:rPr>
      </w:pPr>
      <w:r w:rsidRPr="00FB0DE5">
        <w:rPr>
          <w:rFonts w:asciiTheme="minorHAnsi" w:hAnsiTheme="minorHAnsi" w:cstheme="minorHAnsi"/>
          <w:b/>
        </w:rPr>
        <w:t>6.</w:t>
      </w:r>
      <w:r w:rsidR="00B8545E" w:rsidRPr="00FB0DE5">
        <w:rPr>
          <w:rFonts w:asciiTheme="minorHAnsi" w:hAnsiTheme="minorHAnsi" w:cstheme="minorHAnsi"/>
          <w:b/>
        </w:rPr>
        <w:t xml:space="preserve"> Oświadczamy</w:t>
      </w:r>
      <w:r w:rsidR="00B8545E" w:rsidRPr="00FB0DE5">
        <w:rPr>
          <w:rFonts w:asciiTheme="minorHAnsi" w:hAnsiTheme="minorHAnsi" w:cstheme="minorHAnsi"/>
        </w:rPr>
        <w:t xml:space="preserve">, że zapoznaliśmy się ze wzorem umowy, stanowiącym </w:t>
      </w:r>
      <w:r w:rsidR="00B8545E" w:rsidRPr="00FB0DE5">
        <w:rPr>
          <w:rFonts w:asciiTheme="minorHAnsi" w:hAnsiTheme="minorHAnsi" w:cstheme="minorHAnsi"/>
          <w:b/>
        </w:rPr>
        <w:t xml:space="preserve">Załącznik nr </w:t>
      </w:r>
      <w:r w:rsidR="000B51AC" w:rsidRPr="00FB0DE5">
        <w:rPr>
          <w:rFonts w:asciiTheme="minorHAnsi" w:hAnsiTheme="minorHAnsi" w:cstheme="minorHAnsi"/>
          <w:b/>
        </w:rPr>
        <w:t xml:space="preserve">2 </w:t>
      </w:r>
      <w:r w:rsidR="00B8545E" w:rsidRPr="00FB0DE5">
        <w:rPr>
          <w:rFonts w:asciiTheme="minorHAnsi" w:hAnsiTheme="minorHAnsi" w:cstheme="minorHAnsi"/>
          <w:b/>
        </w:rPr>
        <w:t>do SWZ</w:t>
      </w:r>
      <w:r w:rsidR="00B8545E" w:rsidRPr="00FB0DE5">
        <w:rPr>
          <w:rFonts w:asciiTheme="minorHAnsi" w:hAnsiTheme="minorHAnsi" w:cstheme="minorHAnsi"/>
        </w:rPr>
        <w:t xml:space="preserve"> i zobowiązujemy się, w przypadku wyboru naszej oferty, do zawarcia umowy</w:t>
      </w:r>
      <w:r w:rsidRPr="00FB0DE5">
        <w:rPr>
          <w:rFonts w:asciiTheme="minorHAnsi" w:hAnsiTheme="minorHAnsi" w:cstheme="minorHAnsi"/>
        </w:rPr>
        <w:t>/umów</w:t>
      </w:r>
      <w:r w:rsidR="00B8545E" w:rsidRPr="00FB0DE5">
        <w:rPr>
          <w:rFonts w:asciiTheme="minorHAnsi" w:hAnsiTheme="minorHAnsi" w:cstheme="minorHAnsi"/>
        </w:rPr>
        <w:t xml:space="preserve"> na warunkach określonych we wzorze umowy, w miejscu i terminie określonym przez Zamawiającego.</w:t>
      </w:r>
    </w:p>
    <w:p w14:paraId="24F8B9B3" w14:textId="6E22DCF7" w:rsidR="00B8545E" w:rsidRPr="00FB0DE5" w:rsidRDefault="004F27C7" w:rsidP="00B8545E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color w:val="000000" w:themeColor="text1"/>
        </w:rPr>
      </w:pPr>
      <w:r w:rsidRPr="00FB0DE5">
        <w:rPr>
          <w:rFonts w:asciiTheme="minorHAnsi" w:hAnsiTheme="minorHAnsi" w:cstheme="minorHAnsi"/>
          <w:b/>
        </w:rPr>
        <w:t>7.</w:t>
      </w:r>
      <w:r w:rsidR="00B8545E" w:rsidRPr="00FB0DE5">
        <w:rPr>
          <w:rFonts w:asciiTheme="minorHAnsi" w:hAnsiTheme="minorHAnsi" w:cstheme="minorHAnsi"/>
          <w:b/>
        </w:rPr>
        <w:t xml:space="preserve"> Informujemy,</w:t>
      </w:r>
      <w:r w:rsidR="00B8545E" w:rsidRPr="00FB0DE5">
        <w:rPr>
          <w:rFonts w:asciiTheme="minorHAnsi" w:hAnsiTheme="minorHAnsi" w:cstheme="minorHAnsi"/>
        </w:rPr>
        <w:t xml:space="preserve"> że wybór naszej oferty </w:t>
      </w:r>
      <w:r w:rsidR="00B8545E" w:rsidRPr="00FB0DE5">
        <w:rPr>
          <w:rFonts w:asciiTheme="minorHAnsi" w:hAnsiTheme="minorHAnsi" w:cstheme="minorHAnsi"/>
          <w:b/>
        </w:rPr>
        <w:t>nie będzie</w:t>
      </w:r>
      <w:r w:rsidR="00B8545E" w:rsidRPr="00FB0DE5">
        <w:rPr>
          <w:rFonts w:asciiTheme="minorHAnsi" w:hAnsiTheme="minorHAnsi" w:cstheme="minorHAnsi"/>
        </w:rPr>
        <w:t xml:space="preserve"> prowadzić do powstania u Zamawiającego obowiązku podatkowego („odwrotne obciążenie”), zgodnie z przepisami o podatku od towarów </w:t>
      </w:r>
      <w:r w:rsidR="00B8545E" w:rsidRPr="00FB0DE5">
        <w:rPr>
          <w:rFonts w:asciiTheme="minorHAnsi" w:hAnsiTheme="minorHAnsi" w:cstheme="minorHAnsi"/>
        </w:rPr>
        <w:br/>
        <w:t xml:space="preserve">i usług* </w:t>
      </w:r>
    </w:p>
    <w:p w14:paraId="74F8C0D2" w14:textId="77777777" w:rsidR="00B8545E" w:rsidRPr="00FB0DE5" w:rsidRDefault="00B8545E" w:rsidP="00B8545E">
      <w:pPr>
        <w:spacing w:line="276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  <w:r w:rsidRPr="00FB0DE5">
        <w:rPr>
          <w:rFonts w:asciiTheme="minorHAnsi" w:hAnsiTheme="minorHAnsi" w:cstheme="minorHAnsi"/>
          <w:i/>
          <w:sz w:val="24"/>
          <w:szCs w:val="24"/>
        </w:rPr>
        <w:t>lub</w:t>
      </w:r>
    </w:p>
    <w:p w14:paraId="060A2C5B" w14:textId="42E3D322" w:rsidR="00B8545E" w:rsidRPr="00FB0DE5" w:rsidRDefault="00B8545E" w:rsidP="00B8545E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B0DE5">
        <w:rPr>
          <w:rFonts w:asciiTheme="minorHAnsi" w:hAnsiTheme="minorHAnsi" w:cstheme="minorHAnsi"/>
          <w:b/>
          <w:sz w:val="24"/>
          <w:szCs w:val="24"/>
        </w:rPr>
        <w:lastRenderedPageBreak/>
        <w:t>Informujemy,</w:t>
      </w:r>
      <w:r w:rsidRPr="00FB0DE5">
        <w:rPr>
          <w:rFonts w:asciiTheme="minorHAnsi" w:hAnsiTheme="minorHAnsi" w:cstheme="minorHAnsi"/>
          <w:sz w:val="24"/>
          <w:szCs w:val="24"/>
        </w:rPr>
        <w:t xml:space="preserve"> że wybór naszej oferty </w:t>
      </w:r>
      <w:r w:rsidRPr="00FB0DE5">
        <w:rPr>
          <w:rFonts w:asciiTheme="minorHAnsi" w:hAnsiTheme="minorHAnsi" w:cstheme="minorHAnsi"/>
          <w:b/>
          <w:sz w:val="24"/>
          <w:szCs w:val="24"/>
        </w:rPr>
        <w:t>będzie</w:t>
      </w:r>
      <w:r w:rsidRPr="00FB0DE5">
        <w:rPr>
          <w:rFonts w:asciiTheme="minorHAnsi" w:hAnsiTheme="minorHAnsi" w:cstheme="minorHAnsi"/>
          <w:sz w:val="24"/>
          <w:szCs w:val="24"/>
        </w:rPr>
        <w:t xml:space="preserve"> prowadzić do powstania u Zamawiającego obowiązku podatkowego, zgodnie z przepisami o podatku od towarów </w:t>
      </w:r>
      <w:r w:rsidRPr="00FB0DE5">
        <w:rPr>
          <w:rFonts w:asciiTheme="minorHAnsi" w:hAnsiTheme="minorHAnsi" w:cstheme="minorHAnsi"/>
          <w:sz w:val="24"/>
          <w:szCs w:val="24"/>
        </w:rPr>
        <w:br/>
        <w:t>i usług, w zakresie następujących towarów i usług*:</w:t>
      </w:r>
    </w:p>
    <w:tbl>
      <w:tblPr>
        <w:tblW w:w="9072" w:type="dxa"/>
        <w:tblInd w:w="279" w:type="dxa"/>
        <w:tblLayout w:type="fixed"/>
        <w:tblLook w:val="0000" w:firstRow="0" w:lastRow="0" w:firstColumn="0" w:lastColumn="0" w:noHBand="0" w:noVBand="0"/>
      </w:tblPr>
      <w:tblGrid>
        <w:gridCol w:w="664"/>
        <w:gridCol w:w="2738"/>
        <w:gridCol w:w="2693"/>
        <w:gridCol w:w="2977"/>
      </w:tblGrid>
      <w:tr w:rsidR="00B8545E" w:rsidRPr="00FB0DE5" w14:paraId="0FE02A0D" w14:textId="77777777" w:rsidTr="001E417A">
        <w:trPr>
          <w:trHeight w:val="612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546078" w14:textId="77777777" w:rsidR="00B8545E" w:rsidRPr="00FB0DE5" w:rsidRDefault="00B8545E" w:rsidP="001E417A">
            <w:pPr>
              <w:snapToGri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B0DE5">
              <w:rPr>
                <w:rFonts w:asciiTheme="minorHAnsi" w:hAnsiTheme="minorHAnsi" w:cstheme="minorHAnsi"/>
                <w:sz w:val="24"/>
                <w:szCs w:val="24"/>
              </w:rPr>
              <w:t>L.p.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05CB62" w14:textId="77777777" w:rsidR="00B8545E" w:rsidRPr="00FB0DE5" w:rsidRDefault="00B8545E" w:rsidP="001E417A">
            <w:pPr>
              <w:snapToGri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B0DE5">
              <w:rPr>
                <w:rFonts w:asciiTheme="minorHAnsi" w:hAnsiTheme="minorHAnsi" w:cstheme="minorHAnsi"/>
                <w:sz w:val="24"/>
                <w:szCs w:val="24"/>
              </w:rPr>
              <w:t>Nazwa towaru/usługi powodująca obowiązek podatkowy u zamawiającego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586F1B" w14:textId="77777777" w:rsidR="00B8545E" w:rsidRPr="00FB0DE5" w:rsidRDefault="00B8545E" w:rsidP="001E417A">
            <w:pPr>
              <w:snapToGri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B0DE5">
              <w:rPr>
                <w:rFonts w:asciiTheme="minorHAnsi" w:hAnsiTheme="minorHAnsi" w:cstheme="minorHAnsi"/>
                <w:sz w:val="24"/>
                <w:szCs w:val="24"/>
              </w:rPr>
              <w:t xml:space="preserve">Wartość towaru/usługi netto (bez podatku VAT) powodująca obowiązek podatkowy u zamawiającego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B2611" w14:textId="77777777" w:rsidR="00B8545E" w:rsidRPr="00FB0DE5" w:rsidRDefault="00B8545E" w:rsidP="001E417A">
            <w:pPr>
              <w:snapToGri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B0DE5">
              <w:rPr>
                <w:rFonts w:asciiTheme="minorHAnsi" w:hAnsiTheme="minorHAnsi" w:cstheme="minorHAnsi"/>
                <w:sz w:val="24"/>
                <w:szCs w:val="24"/>
              </w:rPr>
              <w:t>Stawka podatku od towarów i usług %, która zgodnie z wiedzą Wykonawcy będzie miała zastosowanie</w:t>
            </w:r>
          </w:p>
        </w:tc>
      </w:tr>
      <w:tr w:rsidR="00B8545E" w:rsidRPr="00FB0DE5" w14:paraId="77B92A05" w14:textId="77777777" w:rsidTr="001E417A">
        <w:trPr>
          <w:trHeight w:val="57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BA0054" w14:textId="77777777" w:rsidR="00B8545E" w:rsidRPr="00FB0DE5" w:rsidRDefault="00B8545E" w:rsidP="001E417A">
            <w:pPr>
              <w:snapToGri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AB548E" w14:textId="77777777" w:rsidR="00B8545E" w:rsidRPr="00FB0DE5" w:rsidRDefault="00B8545E" w:rsidP="001E417A">
            <w:pPr>
              <w:snapToGri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D7B4B6" w14:textId="77777777" w:rsidR="00B8545E" w:rsidRPr="00FB0DE5" w:rsidRDefault="00B8545E" w:rsidP="001E417A">
            <w:pPr>
              <w:snapToGri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C7DF6" w14:textId="77777777" w:rsidR="00B8545E" w:rsidRPr="00FB0DE5" w:rsidRDefault="00B8545E" w:rsidP="001E417A">
            <w:pPr>
              <w:snapToGri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58DF1FD" w14:textId="77777777" w:rsidR="00B8545E" w:rsidRPr="00FB0DE5" w:rsidRDefault="00B8545E" w:rsidP="00B8545E">
      <w:pPr>
        <w:spacing w:before="120" w:after="120" w:line="276" w:lineRule="auto"/>
        <w:ind w:left="425"/>
        <w:jc w:val="both"/>
        <w:rPr>
          <w:rFonts w:asciiTheme="minorHAnsi" w:hAnsiTheme="minorHAnsi" w:cstheme="minorHAnsi"/>
          <w:i/>
          <w:sz w:val="24"/>
          <w:szCs w:val="24"/>
        </w:rPr>
      </w:pPr>
      <w:r w:rsidRPr="00FB0DE5">
        <w:rPr>
          <w:rFonts w:asciiTheme="minorHAnsi" w:hAnsiTheme="minorHAnsi" w:cstheme="minorHAnsi"/>
          <w:i/>
          <w:sz w:val="24"/>
          <w:szCs w:val="24"/>
        </w:rPr>
        <w:t xml:space="preserve"> (*niepotrzebne skreślić, a wymagane pola – jeśli dotyczy - uzupełnić)</w:t>
      </w:r>
    </w:p>
    <w:p w14:paraId="0189273E" w14:textId="77777777" w:rsidR="00B8545E" w:rsidRPr="00FB0DE5" w:rsidRDefault="00B8545E" w:rsidP="00B8545E">
      <w:pPr>
        <w:spacing w:after="60" w:line="276" w:lineRule="auto"/>
        <w:ind w:left="142"/>
        <w:jc w:val="both"/>
        <w:rPr>
          <w:rFonts w:asciiTheme="minorHAnsi" w:hAnsiTheme="minorHAnsi" w:cstheme="minorHAnsi"/>
          <w:i/>
          <w:sz w:val="24"/>
          <w:szCs w:val="24"/>
        </w:rPr>
      </w:pPr>
      <w:r w:rsidRPr="00FB0DE5">
        <w:rPr>
          <w:rFonts w:asciiTheme="minorHAnsi" w:hAnsiTheme="minorHAnsi" w:cstheme="minorHAnsi"/>
          <w:i/>
          <w:sz w:val="24"/>
          <w:szCs w:val="24"/>
        </w:rPr>
        <w:t>Uwaga: Obowiązek informowania Zamawiającego przez Wykonawcę o możliwości powstania obowiązku podatkowego po stronie Zamawiającego wynika z art. 225 ust. 2 ustawy – Prawo zamówień publicznych.</w:t>
      </w:r>
    </w:p>
    <w:p w14:paraId="05B32F12" w14:textId="5FB0DFBD" w:rsidR="00B8545E" w:rsidRPr="00FB0DE5" w:rsidRDefault="004F27C7" w:rsidP="00B8545E">
      <w:pPr>
        <w:pStyle w:val="Akapitzlist"/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FB0DE5">
        <w:rPr>
          <w:rFonts w:asciiTheme="minorHAnsi" w:hAnsiTheme="minorHAnsi" w:cstheme="minorHAnsi"/>
          <w:b/>
        </w:rPr>
        <w:t>8.</w:t>
      </w:r>
      <w:r w:rsidR="00B8545E" w:rsidRPr="00FB0DE5">
        <w:rPr>
          <w:rFonts w:asciiTheme="minorHAnsi" w:hAnsiTheme="minorHAnsi" w:cstheme="minorHAnsi"/>
          <w:b/>
        </w:rPr>
        <w:t xml:space="preserve"> Oświadczamy</w:t>
      </w:r>
      <w:r w:rsidR="00B8545E" w:rsidRPr="00FB0DE5">
        <w:rPr>
          <w:rFonts w:asciiTheme="minorHAnsi" w:hAnsiTheme="minorHAnsi" w:cstheme="minorHAnsi"/>
        </w:rPr>
        <w:t xml:space="preserve">, że oferta nie zawiera informacji stanowiących tajemnicę przedsiębiorstwa </w:t>
      </w:r>
      <w:r w:rsidR="00B8545E" w:rsidRPr="00FB0DE5">
        <w:rPr>
          <w:rFonts w:asciiTheme="minorHAnsi" w:hAnsiTheme="minorHAnsi" w:cstheme="minorHAnsi"/>
        </w:rPr>
        <w:br/>
        <w:t>w rozumieniu art. 11 ustawy z dnia 16 kwietnia 1993 r. o zwalczaniu nieuczciwej konkurencji (Dz. U. 2022 r poz. 1233 ze zm.)*</w:t>
      </w:r>
    </w:p>
    <w:p w14:paraId="46218C33" w14:textId="77777777" w:rsidR="00B8545E" w:rsidRPr="00FB0DE5" w:rsidRDefault="00B8545E" w:rsidP="00B8545E">
      <w:pPr>
        <w:tabs>
          <w:tab w:val="left" w:pos="426"/>
        </w:tabs>
        <w:spacing w:line="276" w:lineRule="auto"/>
        <w:ind w:left="425"/>
        <w:jc w:val="both"/>
        <w:rPr>
          <w:rFonts w:asciiTheme="minorHAnsi" w:hAnsiTheme="minorHAnsi" w:cstheme="minorHAnsi"/>
          <w:sz w:val="24"/>
          <w:szCs w:val="24"/>
        </w:rPr>
      </w:pPr>
      <w:r w:rsidRPr="00FB0DE5">
        <w:rPr>
          <w:rFonts w:asciiTheme="minorHAnsi" w:hAnsiTheme="minorHAnsi" w:cstheme="minorHAnsi"/>
          <w:i/>
          <w:sz w:val="24"/>
          <w:szCs w:val="24"/>
        </w:rPr>
        <w:t>lub</w:t>
      </w:r>
    </w:p>
    <w:p w14:paraId="100C4A85" w14:textId="77777777" w:rsidR="00B8545E" w:rsidRPr="00FB0DE5" w:rsidRDefault="00B8545E" w:rsidP="00B8545E">
      <w:pPr>
        <w:spacing w:after="120" w:line="276" w:lineRule="auto"/>
        <w:ind w:left="142"/>
        <w:jc w:val="both"/>
        <w:rPr>
          <w:rFonts w:asciiTheme="minorHAnsi" w:hAnsiTheme="minorHAnsi" w:cstheme="minorHAnsi"/>
          <w:sz w:val="24"/>
          <w:szCs w:val="24"/>
        </w:rPr>
      </w:pPr>
      <w:r w:rsidRPr="00FB0DE5">
        <w:rPr>
          <w:rFonts w:asciiTheme="minorHAnsi" w:hAnsiTheme="minorHAnsi" w:cstheme="minorHAnsi"/>
          <w:b/>
          <w:sz w:val="24"/>
          <w:szCs w:val="24"/>
        </w:rPr>
        <w:t>Oświadczamy</w:t>
      </w:r>
      <w:r w:rsidRPr="00FB0DE5">
        <w:rPr>
          <w:rFonts w:asciiTheme="minorHAnsi" w:hAnsiTheme="minorHAnsi" w:cstheme="minorHAnsi"/>
          <w:sz w:val="24"/>
          <w:szCs w:val="24"/>
        </w:rPr>
        <w:t xml:space="preserve">, że informacje i dokumenty wymienione w ……………, stanowią tajemnicę przedsiębiorstwa w rozumieniu art. 11 ustawy  z dnia 16 kwietnia 1993 r. o zwalczaniu nieuczciwej konkurencji i zastrzegamy, że nie mogą być udostępnione oraz wykazujemy, iż zastrzeżone informacje stanowią tajemnicę przedsiębiorstwa.* </w:t>
      </w:r>
    </w:p>
    <w:p w14:paraId="42937734" w14:textId="77777777" w:rsidR="00B8545E" w:rsidRPr="00FB0DE5" w:rsidRDefault="00B8545E" w:rsidP="00B8545E">
      <w:pPr>
        <w:tabs>
          <w:tab w:val="left" w:pos="426"/>
        </w:tabs>
        <w:spacing w:after="120" w:line="276" w:lineRule="auto"/>
        <w:ind w:left="425"/>
        <w:jc w:val="both"/>
        <w:rPr>
          <w:rFonts w:asciiTheme="minorHAnsi" w:hAnsiTheme="minorHAnsi" w:cstheme="minorHAnsi"/>
          <w:i/>
          <w:sz w:val="24"/>
          <w:szCs w:val="24"/>
        </w:rPr>
      </w:pPr>
      <w:r w:rsidRPr="00FB0DE5">
        <w:rPr>
          <w:rFonts w:asciiTheme="minorHAnsi" w:hAnsiTheme="minorHAnsi" w:cstheme="minorHAnsi"/>
          <w:i/>
          <w:sz w:val="24"/>
          <w:szCs w:val="24"/>
        </w:rPr>
        <w:t>(*niepotrzebne skreślić, a wymagane pola – jeśli dotyczy - uzupełnić)</w:t>
      </w:r>
    </w:p>
    <w:p w14:paraId="2E50EA25" w14:textId="3EA1C7DD" w:rsidR="00B8545E" w:rsidRPr="00FB0DE5" w:rsidRDefault="009A6745" w:rsidP="00B8545E">
      <w:pPr>
        <w:pStyle w:val="Akapitzlist"/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FB0DE5">
        <w:rPr>
          <w:rFonts w:asciiTheme="minorHAnsi" w:hAnsiTheme="minorHAnsi" w:cstheme="minorHAnsi"/>
          <w:b/>
        </w:rPr>
        <w:t>9.</w:t>
      </w:r>
      <w:r w:rsidR="00B8545E" w:rsidRPr="00FB0DE5">
        <w:rPr>
          <w:rFonts w:asciiTheme="minorHAnsi" w:hAnsiTheme="minorHAnsi" w:cstheme="minorHAnsi"/>
          <w:b/>
        </w:rPr>
        <w:t xml:space="preserve"> Oświadczamy</w:t>
      </w:r>
      <w:r w:rsidR="00B8545E" w:rsidRPr="00FB0DE5">
        <w:rPr>
          <w:rFonts w:asciiTheme="minorHAnsi" w:hAnsiTheme="minorHAnsi" w:cstheme="minorHAnsi"/>
        </w:rPr>
        <w:t>, że zamówienie zamierzamy wykonać sami*</w:t>
      </w:r>
    </w:p>
    <w:p w14:paraId="713368A0" w14:textId="77777777" w:rsidR="00B8545E" w:rsidRPr="00FB0DE5" w:rsidRDefault="00B8545E" w:rsidP="00B8545E">
      <w:pPr>
        <w:tabs>
          <w:tab w:val="left" w:pos="426"/>
        </w:tabs>
        <w:spacing w:line="276" w:lineRule="auto"/>
        <w:ind w:left="425"/>
        <w:jc w:val="both"/>
        <w:rPr>
          <w:rFonts w:asciiTheme="minorHAnsi" w:hAnsiTheme="minorHAnsi" w:cstheme="minorHAnsi"/>
          <w:sz w:val="24"/>
          <w:szCs w:val="24"/>
        </w:rPr>
      </w:pPr>
      <w:r w:rsidRPr="00FB0DE5">
        <w:rPr>
          <w:rFonts w:asciiTheme="minorHAnsi" w:hAnsiTheme="minorHAnsi" w:cstheme="minorHAnsi"/>
          <w:i/>
          <w:sz w:val="24"/>
          <w:szCs w:val="24"/>
        </w:rPr>
        <w:t>lub</w:t>
      </w:r>
    </w:p>
    <w:p w14:paraId="5C41C480" w14:textId="77777777" w:rsidR="00B8545E" w:rsidRPr="00FB0DE5" w:rsidRDefault="00B8545E" w:rsidP="00B8545E">
      <w:pPr>
        <w:tabs>
          <w:tab w:val="left" w:pos="426"/>
        </w:tabs>
        <w:spacing w:after="120" w:line="276" w:lineRule="auto"/>
        <w:ind w:left="425"/>
        <w:jc w:val="both"/>
        <w:rPr>
          <w:rFonts w:asciiTheme="minorHAnsi" w:hAnsiTheme="minorHAnsi" w:cstheme="minorHAnsi"/>
          <w:sz w:val="24"/>
          <w:szCs w:val="24"/>
        </w:rPr>
      </w:pPr>
      <w:r w:rsidRPr="00FB0DE5">
        <w:rPr>
          <w:rFonts w:asciiTheme="minorHAnsi" w:hAnsiTheme="minorHAnsi" w:cstheme="minorHAnsi"/>
          <w:sz w:val="24"/>
          <w:szCs w:val="24"/>
        </w:rPr>
        <w:t xml:space="preserve">następujące części zamówienia zamierzamy zlecić podwykonawcom*:  </w:t>
      </w:r>
    </w:p>
    <w:tbl>
      <w:tblPr>
        <w:tblW w:w="8990" w:type="dxa"/>
        <w:tblInd w:w="332" w:type="dxa"/>
        <w:tblLayout w:type="fixed"/>
        <w:tblLook w:val="0000" w:firstRow="0" w:lastRow="0" w:firstColumn="0" w:lastColumn="0" w:noHBand="0" w:noVBand="0"/>
      </w:tblPr>
      <w:tblGrid>
        <w:gridCol w:w="2640"/>
        <w:gridCol w:w="3402"/>
        <w:gridCol w:w="2948"/>
      </w:tblGrid>
      <w:tr w:rsidR="00B8545E" w:rsidRPr="00FB0DE5" w14:paraId="2DA30101" w14:textId="77777777" w:rsidTr="001E417A">
        <w:trPr>
          <w:trHeight w:val="510"/>
        </w:trPr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1C3E6F" w14:textId="77777777" w:rsidR="00B8545E" w:rsidRPr="00FB0DE5" w:rsidRDefault="00B8545E" w:rsidP="001E417A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8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B0DE5">
              <w:rPr>
                <w:rFonts w:asciiTheme="minorHAnsi" w:hAnsiTheme="minorHAnsi" w:cstheme="minorHAnsi"/>
                <w:sz w:val="24"/>
                <w:szCs w:val="24"/>
              </w:rPr>
              <w:t xml:space="preserve">Część przedmiotu zamówienia powierzana </w:t>
            </w:r>
            <w:r w:rsidRPr="00FB0DE5">
              <w:rPr>
                <w:rFonts w:asciiTheme="minorHAnsi" w:hAnsiTheme="minorHAnsi" w:cstheme="minorHAnsi"/>
                <w:sz w:val="24"/>
                <w:szCs w:val="24"/>
              </w:rPr>
              <w:br/>
              <w:t>do wykonania podwykonawcy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423A7" w14:textId="77777777" w:rsidR="00B8545E" w:rsidRPr="00FB0DE5" w:rsidRDefault="00B8545E" w:rsidP="001E417A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B0DE5">
              <w:rPr>
                <w:rFonts w:asciiTheme="minorHAnsi" w:hAnsiTheme="minorHAnsi" w:cstheme="minorHAnsi"/>
                <w:sz w:val="24"/>
                <w:szCs w:val="24"/>
              </w:rPr>
              <w:t>Określenie części zamówienia</w:t>
            </w:r>
          </w:p>
          <w:p w14:paraId="7E28BD1E" w14:textId="77777777" w:rsidR="00B8545E" w:rsidRPr="00FB0DE5" w:rsidRDefault="00B8545E" w:rsidP="001E417A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8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B0DE5">
              <w:rPr>
                <w:rFonts w:asciiTheme="minorHAnsi" w:hAnsiTheme="minorHAnsi" w:cstheme="minorHAnsi"/>
                <w:sz w:val="24"/>
                <w:szCs w:val="24"/>
              </w:rPr>
              <w:t xml:space="preserve">powierzanej do wykonania podwykonawcom opis </w:t>
            </w:r>
            <w:r w:rsidRPr="00FB0DE5">
              <w:rPr>
                <w:rFonts w:asciiTheme="minorHAnsi" w:hAnsiTheme="minorHAnsi" w:cstheme="minorHAnsi"/>
                <w:sz w:val="24"/>
                <w:szCs w:val="24"/>
              </w:rPr>
              <w:br/>
              <w:t>(lub w % lub w zł)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C270C" w14:textId="77777777" w:rsidR="00B8545E" w:rsidRPr="00FB0DE5" w:rsidRDefault="00B8545E" w:rsidP="001E417A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8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B0DE5">
              <w:rPr>
                <w:rFonts w:asciiTheme="minorHAnsi" w:hAnsiTheme="minorHAnsi" w:cstheme="minorHAnsi"/>
                <w:sz w:val="24"/>
                <w:szCs w:val="24"/>
              </w:rPr>
              <w:t>Nazwa podwykonawcy</w:t>
            </w:r>
          </w:p>
        </w:tc>
      </w:tr>
      <w:tr w:rsidR="00B8545E" w:rsidRPr="00FB0DE5" w14:paraId="7471ABF4" w14:textId="77777777" w:rsidTr="001E417A">
        <w:trPr>
          <w:trHeight w:val="510"/>
        </w:trPr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6A50C3" w14:textId="77777777" w:rsidR="00B8545E" w:rsidRPr="00FB0DE5" w:rsidRDefault="00B8545E" w:rsidP="001E417A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8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93B08" w14:textId="77777777" w:rsidR="00B8545E" w:rsidRPr="00FB0DE5" w:rsidRDefault="00B8545E" w:rsidP="001E417A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8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A74DA" w14:textId="77777777" w:rsidR="00B8545E" w:rsidRPr="00FB0DE5" w:rsidRDefault="00B8545E" w:rsidP="001E417A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8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7DEAAE6" w14:textId="77777777" w:rsidR="00B8545E" w:rsidRPr="00FB0DE5" w:rsidRDefault="00B8545E" w:rsidP="00B8545E">
      <w:pPr>
        <w:tabs>
          <w:tab w:val="left" w:pos="426"/>
        </w:tabs>
        <w:spacing w:after="12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FB0DE5">
        <w:rPr>
          <w:rFonts w:asciiTheme="minorHAnsi" w:hAnsiTheme="minorHAnsi" w:cstheme="minorHAnsi"/>
          <w:i/>
          <w:sz w:val="24"/>
          <w:szCs w:val="24"/>
        </w:rPr>
        <w:t>(*niepotrzebne skreślić, a wymagane pola - jeśli dotyczy - uzupełnić)</w:t>
      </w:r>
    </w:p>
    <w:p w14:paraId="444F0BC0" w14:textId="6FD6313A" w:rsidR="00B8545E" w:rsidRPr="00FB0DE5" w:rsidRDefault="009A6745" w:rsidP="00B8545E">
      <w:pPr>
        <w:pStyle w:val="Akapitzlist"/>
        <w:spacing w:after="120" w:line="276" w:lineRule="auto"/>
        <w:ind w:left="284"/>
        <w:jc w:val="both"/>
        <w:rPr>
          <w:rFonts w:asciiTheme="minorHAnsi" w:hAnsiTheme="minorHAnsi" w:cstheme="minorHAnsi"/>
        </w:rPr>
      </w:pPr>
      <w:r w:rsidRPr="00FB0DE5">
        <w:rPr>
          <w:rFonts w:asciiTheme="minorHAnsi" w:hAnsiTheme="minorHAnsi" w:cstheme="minorHAnsi"/>
          <w:b/>
          <w:bCs/>
        </w:rPr>
        <w:t>10.</w:t>
      </w:r>
      <w:r w:rsidRPr="00FB0DE5">
        <w:rPr>
          <w:rFonts w:asciiTheme="minorHAnsi" w:hAnsiTheme="minorHAnsi" w:cstheme="minorHAnsi"/>
        </w:rPr>
        <w:t xml:space="preserve"> </w:t>
      </w:r>
      <w:r w:rsidR="00B8545E" w:rsidRPr="00FB0DE5">
        <w:rPr>
          <w:rFonts w:asciiTheme="minorHAnsi" w:hAnsiTheme="minorHAnsi" w:cstheme="minorHAnsi"/>
        </w:rPr>
        <w:t xml:space="preserve"> Ofertę składamy świadomie i dobrowolnie.</w:t>
      </w:r>
    </w:p>
    <w:p w14:paraId="2782A88E" w14:textId="3BED5B01" w:rsidR="00B8545E" w:rsidRPr="00FB0DE5" w:rsidRDefault="009A6745" w:rsidP="00B8545E">
      <w:pPr>
        <w:pStyle w:val="Akapitzlist"/>
        <w:spacing w:after="120" w:line="276" w:lineRule="auto"/>
        <w:ind w:left="284"/>
        <w:jc w:val="both"/>
        <w:rPr>
          <w:rFonts w:asciiTheme="minorHAnsi" w:hAnsiTheme="minorHAnsi" w:cstheme="minorHAnsi"/>
        </w:rPr>
      </w:pPr>
      <w:r w:rsidRPr="00FB0DE5">
        <w:rPr>
          <w:rFonts w:asciiTheme="minorHAnsi" w:hAnsiTheme="minorHAnsi" w:cstheme="minorHAnsi"/>
          <w:b/>
        </w:rPr>
        <w:t xml:space="preserve">11. </w:t>
      </w:r>
      <w:r w:rsidR="00B8545E" w:rsidRPr="00FB0DE5">
        <w:rPr>
          <w:rFonts w:asciiTheme="minorHAnsi" w:hAnsiTheme="minorHAnsi" w:cstheme="minorHAnsi"/>
          <w:b/>
        </w:rPr>
        <w:t xml:space="preserve"> Oświadczamy</w:t>
      </w:r>
      <w:r w:rsidR="00B8545E" w:rsidRPr="00FB0DE5">
        <w:rPr>
          <w:rFonts w:asciiTheme="minorHAnsi" w:hAnsiTheme="minorHAnsi" w:cstheme="minorHAnsi"/>
        </w:rPr>
        <w:t xml:space="preserve">, że wszystkie informacje podane w ofercie są aktualne i zgodne z prawdą oraz zostały przedstawione z pełną świadomością konsekwencji wprowadzenia Zamawiającego w błąd. </w:t>
      </w:r>
    </w:p>
    <w:p w14:paraId="5A892753" w14:textId="3E96E91C" w:rsidR="00B8545E" w:rsidRPr="00FB0DE5" w:rsidRDefault="007C5A47" w:rsidP="00B8545E">
      <w:pPr>
        <w:pStyle w:val="Akapitzlist"/>
        <w:spacing w:after="120" w:line="276" w:lineRule="auto"/>
        <w:ind w:left="284"/>
        <w:jc w:val="both"/>
        <w:rPr>
          <w:rFonts w:asciiTheme="minorHAnsi" w:hAnsiTheme="minorHAnsi" w:cstheme="minorHAnsi"/>
        </w:rPr>
      </w:pPr>
      <w:r w:rsidRPr="00FB0DE5">
        <w:rPr>
          <w:rFonts w:asciiTheme="minorHAnsi" w:hAnsiTheme="minorHAnsi" w:cstheme="minorHAnsi"/>
          <w:b/>
        </w:rPr>
        <w:t>11.</w:t>
      </w:r>
      <w:r w:rsidR="00B8545E" w:rsidRPr="00FB0DE5">
        <w:rPr>
          <w:rFonts w:asciiTheme="minorHAnsi" w:hAnsiTheme="minorHAnsi" w:cstheme="minorHAnsi"/>
          <w:b/>
        </w:rPr>
        <w:t xml:space="preserve"> Oświadczamy</w:t>
      </w:r>
      <w:r w:rsidR="00B8545E" w:rsidRPr="00FB0DE5">
        <w:rPr>
          <w:rFonts w:asciiTheme="minorHAnsi" w:hAnsiTheme="minorHAnsi" w:cstheme="minorHAnsi"/>
        </w:rPr>
        <w:t>, że wypełniliśmy obowiązki informacyjne przewidziane w art. 13 lub art. 14 RODO</w:t>
      </w:r>
      <w:r w:rsidR="00B8545E" w:rsidRPr="00FB0DE5">
        <w:rPr>
          <w:rStyle w:val="Zakotwiczenieprzypisudolnego"/>
          <w:rFonts w:asciiTheme="minorHAnsi" w:hAnsiTheme="minorHAnsi" w:cstheme="minorHAnsi"/>
        </w:rPr>
        <w:footnoteReference w:id="4"/>
      </w:r>
      <w:r w:rsidR="00B8545E" w:rsidRPr="00FB0DE5">
        <w:rPr>
          <w:rFonts w:asciiTheme="minorHAnsi" w:hAnsiTheme="minorHAnsi" w:cstheme="minorHAnsi"/>
        </w:rPr>
        <w:t xml:space="preserve"> wobec osób fizycznych, od których dane osobowe bezpośrednio lub pośrednio pozyskaliśmy w celu </w:t>
      </w:r>
      <w:r w:rsidR="00B8545E" w:rsidRPr="00FB0DE5">
        <w:rPr>
          <w:rFonts w:asciiTheme="minorHAnsi" w:hAnsiTheme="minorHAnsi" w:cstheme="minorHAnsi"/>
        </w:rPr>
        <w:lastRenderedPageBreak/>
        <w:t>ubiegania się o udzielenie zamówienia publicznego w niniejszym postępowaniu.</w:t>
      </w:r>
      <w:r w:rsidR="00B8545E" w:rsidRPr="00FB0DE5">
        <w:rPr>
          <w:rStyle w:val="Zakotwiczenieprzypisudolnego"/>
          <w:rFonts w:asciiTheme="minorHAnsi" w:hAnsiTheme="minorHAnsi" w:cstheme="minorHAnsi"/>
        </w:rPr>
        <w:footnoteReference w:id="5"/>
      </w:r>
    </w:p>
    <w:p w14:paraId="5AB68FE4" w14:textId="77777777" w:rsidR="00B8545E" w:rsidRPr="00FB0DE5" w:rsidRDefault="00B8545E" w:rsidP="00B8545E">
      <w:pPr>
        <w:pStyle w:val="Akapitzlist"/>
        <w:spacing w:after="120" w:line="276" w:lineRule="auto"/>
        <w:jc w:val="both"/>
        <w:rPr>
          <w:rFonts w:asciiTheme="minorHAnsi" w:hAnsiTheme="minorHAnsi" w:cstheme="minorHAnsi"/>
        </w:rPr>
      </w:pPr>
    </w:p>
    <w:p w14:paraId="28BAF785" w14:textId="77777777" w:rsidR="00B8545E" w:rsidRPr="00FB0DE5" w:rsidRDefault="00B8545E" w:rsidP="006F1A45">
      <w:pPr>
        <w:suppressAutoHyphens/>
        <w:spacing w:after="120" w:line="276" w:lineRule="auto"/>
        <w:jc w:val="both"/>
        <w:rPr>
          <w:rFonts w:asciiTheme="minorHAnsi" w:hAnsiTheme="minorHAnsi" w:cstheme="minorHAnsi"/>
        </w:rPr>
      </w:pPr>
      <w:r w:rsidRPr="00FB0DE5">
        <w:rPr>
          <w:rFonts w:asciiTheme="minorHAnsi" w:hAnsiTheme="minorHAnsi" w:cstheme="minorHAnsi"/>
        </w:rPr>
        <w:t>Do oferty załączamy niżej wymienione dokumenty, które stanowią integralną część oferty:</w:t>
      </w:r>
    </w:p>
    <w:p w14:paraId="27B66D0E" w14:textId="77777777" w:rsidR="00B8545E" w:rsidRPr="00FB0DE5" w:rsidRDefault="00B8545E" w:rsidP="00B8545E">
      <w:pPr>
        <w:pStyle w:val="St4-punkt"/>
        <w:numPr>
          <w:ilvl w:val="0"/>
          <w:numId w:val="5"/>
        </w:numPr>
        <w:spacing w:after="120" w:line="276" w:lineRule="auto"/>
        <w:ind w:hanging="357"/>
        <w:rPr>
          <w:rFonts w:asciiTheme="minorHAnsi" w:hAnsiTheme="minorHAnsi" w:cstheme="minorHAnsi"/>
        </w:rPr>
      </w:pPr>
      <w:r w:rsidRPr="00FB0DE5">
        <w:rPr>
          <w:rFonts w:asciiTheme="minorHAnsi" w:hAnsiTheme="minorHAnsi" w:cstheme="minorHAnsi"/>
        </w:rPr>
        <w:t>………………………………….</w:t>
      </w:r>
    </w:p>
    <w:p w14:paraId="1C826D5B" w14:textId="77777777" w:rsidR="00B8545E" w:rsidRPr="00FB0DE5" w:rsidRDefault="00B8545E" w:rsidP="00B8545E">
      <w:pPr>
        <w:pStyle w:val="St4-punkt"/>
        <w:numPr>
          <w:ilvl w:val="0"/>
          <w:numId w:val="5"/>
        </w:numPr>
        <w:spacing w:after="120" w:line="276" w:lineRule="auto"/>
        <w:ind w:hanging="357"/>
        <w:rPr>
          <w:rFonts w:asciiTheme="minorHAnsi" w:hAnsiTheme="minorHAnsi" w:cstheme="minorHAnsi"/>
        </w:rPr>
      </w:pPr>
      <w:r w:rsidRPr="00FB0DE5">
        <w:rPr>
          <w:rFonts w:asciiTheme="minorHAnsi" w:hAnsiTheme="minorHAnsi" w:cstheme="minorHAnsi"/>
        </w:rPr>
        <w:t>………………………………….</w:t>
      </w:r>
    </w:p>
    <w:p w14:paraId="52AA0989" w14:textId="77777777" w:rsidR="00B8545E" w:rsidRPr="00FB0DE5" w:rsidRDefault="00B8545E" w:rsidP="00B8545E">
      <w:pPr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</w:p>
    <w:p w14:paraId="603C9F90" w14:textId="77777777" w:rsidR="00B8545E" w:rsidRPr="00FB0DE5" w:rsidRDefault="00B8545E" w:rsidP="00B8545E">
      <w:pPr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</w:p>
    <w:tbl>
      <w:tblPr>
        <w:tblW w:w="9288" w:type="dxa"/>
        <w:tblLook w:val="04A0" w:firstRow="1" w:lastRow="0" w:firstColumn="1" w:lastColumn="0" w:noHBand="0" w:noVBand="1"/>
      </w:tblPr>
      <w:tblGrid>
        <w:gridCol w:w="4592"/>
        <w:gridCol w:w="4696"/>
      </w:tblGrid>
      <w:tr w:rsidR="00B8545E" w:rsidRPr="00FB0DE5" w14:paraId="0614E997" w14:textId="77777777" w:rsidTr="001E417A">
        <w:tc>
          <w:tcPr>
            <w:tcW w:w="4592" w:type="dxa"/>
            <w:hideMark/>
          </w:tcPr>
          <w:p w14:paraId="10C24C81" w14:textId="77777777" w:rsidR="00B8545E" w:rsidRPr="00FB0DE5" w:rsidRDefault="00B8545E" w:rsidP="001E417A">
            <w:pPr>
              <w:tabs>
                <w:tab w:val="left" w:pos="4536"/>
                <w:tab w:val="left" w:pos="4820"/>
              </w:tabs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bidi="hi-IN"/>
              </w:rPr>
            </w:pPr>
            <w:r w:rsidRPr="00FB0DE5">
              <w:rPr>
                <w:rFonts w:asciiTheme="minorHAnsi" w:hAnsiTheme="minorHAnsi" w:cstheme="minorHAnsi"/>
                <w:sz w:val="24"/>
                <w:szCs w:val="24"/>
                <w:lang w:bidi="hi-IN"/>
              </w:rPr>
              <w:t>.........................., dnia ..............</w:t>
            </w:r>
          </w:p>
        </w:tc>
        <w:tc>
          <w:tcPr>
            <w:tcW w:w="4696" w:type="dxa"/>
            <w:hideMark/>
          </w:tcPr>
          <w:p w14:paraId="08FDA7A4" w14:textId="77777777" w:rsidR="00B8545E" w:rsidRPr="00FB0DE5" w:rsidRDefault="00B8545E" w:rsidP="001E417A">
            <w:pPr>
              <w:tabs>
                <w:tab w:val="left" w:pos="4536"/>
                <w:tab w:val="left" w:pos="4820"/>
              </w:tabs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bidi="hi-IN"/>
              </w:rPr>
            </w:pPr>
            <w:r w:rsidRPr="00FB0DE5">
              <w:rPr>
                <w:rFonts w:asciiTheme="minorHAnsi" w:hAnsiTheme="minorHAnsi" w:cstheme="minorHAnsi"/>
                <w:sz w:val="24"/>
                <w:szCs w:val="24"/>
                <w:lang w:bidi="hi-IN"/>
              </w:rPr>
              <w:t>...............................................</w:t>
            </w:r>
          </w:p>
        </w:tc>
      </w:tr>
      <w:tr w:rsidR="00B8545E" w:rsidRPr="00FB0DE5" w14:paraId="068B7EF7" w14:textId="77777777" w:rsidTr="001E417A">
        <w:tc>
          <w:tcPr>
            <w:tcW w:w="4592" w:type="dxa"/>
            <w:hideMark/>
          </w:tcPr>
          <w:p w14:paraId="6B52035F" w14:textId="77777777" w:rsidR="00B8545E" w:rsidRPr="00FB0DE5" w:rsidRDefault="00B8545E" w:rsidP="001E417A">
            <w:pPr>
              <w:tabs>
                <w:tab w:val="left" w:pos="4536"/>
                <w:tab w:val="left" w:pos="4820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  <w:lang w:bidi="hi-IN"/>
              </w:rPr>
            </w:pPr>
            <w:r w:rsidRPr="00FB0DE5">
              <w:rPr>
                <w:rFonts w:asciiTheme="minorHAnsi" w:hAnsiTheme="minorHAnsi" w:cstheme="minorHAnsi"/>
                <w:b/>
                <w:i/>
                <w:sz w:val="24"/>
                <w:szCs w:val="24"/>
                <w:lang w:bidi="hi-IN"/>
              </w:rPr>
              <w:t>/Miejscowość, data/</w:t>
            </w:r>
          </w:p>
        </w:tc>
        <w:tc>
          <w:tcPr>
            <w:tcW w:w="4696" w:type="dxa"/>
            <w:hideMark/>
          </w:tcPr>
          <w:p w14:paraId="44583239" w14:textId="77777777" w:rsidR="00B8545E" w:rsidRPr="00FB0DE5" w:rsidRDefault="00B8545E" w:rsidP="001E417A">
            <w:pPr>
              <w:tabs>
                <w:tab w:val="left" w:pos="4536"/>
                <w:tab w:val="left" w:pos="4820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  <w:lang w:bidi="hi-IN"/>
              </w:rPr>
            </w:pPr>
            <w:r w:rsidRPr="00FB0DE5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(kwalifikowany podpis elektroniczny lub podpis zaufany lub osobisty osoby (osób) upoważnionej do występowania w imieniu Wykonawców ubiegających się o udzielenie zamówienia)</w:t>
            </w:r>
          </w:p>
        </w:tc>
      </w:tr>
    </w:tbl>
    <w:p w14:paraId="30927D6F" w14:textId="77777777" w:rsidR="00B8545E" w:rsidRPr="00FB0DE5" w:rsidRDefault="00B8545E" w:rsidP="00B8545E">
      <w:pPr>
        <w:pStyle w:val="Akapitzlist"/>
        <w:spacing w:after="120" w:line="276" w:lineRule="auto"/>
        <w:ind w:left="0"/>
        <w:jc w:val="both"/>
        <w:rPr>
          <w:rFonts w:asciiTheme="minorHAnsi" w:hAnsiTheme="minorHAnsi" w:cstheme="minorHAnsi"/>
          <w:color w:val="000000" w:themeColor="text1"/>
        </w:rPr>
      </w:pPr>
    </w:p>
    <w:p w14:paraId="7EE2CB89" w14:textId="77777777" w:rsidR="00B8545E" w:rsidRPr="00FB0DE5" w:rsidRDefault="00B8545E" w:rsidP="00B8545E">
      <w:pPr>
        <w:pStyle w:val="Akapitzlist"/>
        <w:autoSpaceDE w:val="0"/>
        <w:autoSpaceDN w:val="0"/>
        <w:adjustRightInd w:val="0"/>
        <w:spacing w:after="120" w:line="276" w:lineRule="auto"/>
        <w:ind w:left="426"/>
        <w:jc w:val="both"/>
        <w:rPr>
          <w:rFonts w:asciiTheme="minorHAnsi" w:hAnsiTheme="minorHAnsi" w:cstheme="minorHAnsi"/>
          <w:color w:val="000000" w:themeColor="text1"/>
        </w:rPr>
      </w:pPr>
    </w:p>
    <w:p w14:paraId="5DA73A28" w14:textId="77777777" w:rsidR="00B8545E" w:rsidRPr="00FB0DE5" w:rsidRDefault="00B8545E" w:rsidP="00B8545E">
      <w:pPr>
        <w:spacing w:before="240" w:line="276" w:lineRule="auto"/>
        <w:ind w:right="39"/>
        <w:jc w:val="center"/>
        <w:rPr>
          <w:rFonts w:asciiTheme="minorHAnsi" w:hAnsiTheme="minorHAnsi" w:cstheme="minorHAnsi"/>
          <w:sz w:val="24"/>
          <w:szCs w:val="24"/>
        </w:rPr>
      </w:pPr>
    </w:p>
    <w:p w14:paraId="0F82FBE1" w14:textId="5400B03A" w:rsidR="00E832BD" w:rsidRPr="00FB0DE5" w:rsidRDefault="00E832BD">
      <w:pPr>
        <w:shd w:val="clear" w:color="auto" w:fill="FFFFFF"/>
        <w:spacing w:before="101"/>
        <w:rPr>
          <w:rFonts w:asciiTheme="minorHAnsi" w:hAnsiTheme="minorHAnsi" w:cstheme="minorHAnsi"/>
          <w:sz w:val="24"/>
          <w:szCs w:val="24"/>
          <w:highlight w:val="yellow"/>
        </w:rPr>
      </w:pPr>
    </w:p>
    <w:sectPr w:rsidR="00E832BD" w:rsidRPr="00FB0DE5" w:rsidSect="00632CD5">
      <w:headerReference w:type="default" r:id="rId11"/>
      <w:pgSz w:w="11909" w:h="16834"/>
      <w:pgMar w:top="1272" w:right="709" w:bottom="360" w:left="1135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5C9E1D" w14:textId="77777777" w:rsidR="00E67141" w:rsidRDefault="00E67141" w:rsidP="005741A4">
      <w:r>
        <w:separator/>
      </w:r>
    </w:p>
  </w:endnote>
  <w:endnote w:type="continuationSeparator" w:id="0">
    <w:p w14:paraId="35577C2E" w14:textId="77777777" w:rsidR="00E67141" w:rsidRDefault="00E67141" w:rsidP="005741A4">
      <w:r>
        <w:continuationSeparator/>
      </w:r>
    </w:p>
  </w:endnote>
  <w:endnote w:type="continuationNotice" w:id="1">
    <w:p w14:paraId="5AAA614F" w14:textId="77777777" w:rsidR="00E67141" w:rsidRDefault="00E671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5F4C60" w14:textId="77777777" w:rsidR="00E67141" w:rsidRDefault="00E67141" w:rsidP="005741A4">
      <w:r>
        <w:separator/>
      </w:r>
    </w:p>
  </w:footnote>
  <w:footnote w:type="continuationSeparator" w:id="0">
    <w:p w14:paraId="2F90DC6F" w14:textId="77777777" w:rsidR="00E67141" w:rsidRDefault="00E67141" w:rsidP="005741A4">
      <w:r>
        <w:continuationSeparator/>
      </w:r>
    </w:p>
  </w:footnote>
  <w:footnote w:type="continuationNotice" w:id="1">
    <w:p w14:paraId="431DB328" w14:textId="77777777" w:rsidR="00E67141" w:rsidRDefault="00E67141"/>
  </w:footnote>
  <w:footnote w:id="2">
    <w:p w14:paraId="52D8769A" w14:textId="77777777" w:rsidR="005741A4" w:rsidRPr="004A32B8" w:rsidRDefault="005741A4" w:rsidP="005741A4">
      <w:pPr>
        <w:pStyle w:val="Tekstprzypisudolnego"/>
        <w:rPr>
          <w:rFonts w:ascii="Calibri" w:hAnsi="Calibri" w:cs="Calibri"/>
          <w:i/>
          <w:sz w:val="18"/>
          <w:szCs w:val="18"/>
        </w:rPr>
      </w:pPr>
      <w:r w:rsidRPr="00F90EE5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BE4085">
        <w:rPr>
          <w:rFonts w:ascii="Arial" w:hAnsi="Arial" w:cs="Arial"/>
          <w:i/>
          <w:sz w:val="18"/>
          <w:szCs w:val="18"/>
          <w:vertAlign w:val="superscript"/>
        </w:rPr>
        <w:t>)</w:t>
      </w:r>
      <w:r w:rsidRPr="00F90EE5">
        <w:rPr>
          <w:rFonts w:ascii="Arial" w:hAnsi="Arial" w:cs="Arial"/>
          <w:i/>
          <w:sz w:val="18"/>
          <w:szCs w:val="18"/>
        </w:rPr>
        <w:t xml:space="preserve"> </w:t>
      </w:r>
      <w:r w:rsidRPr="004A32B8">
        <w:rPr>
          <w:rFonts w:ascii="Calibri" w:hAnsi="Calibri" w:cs="Calibri"/>
          <w:i/>
          <w:sz w:val="18"/>
          <w:szCs w:val="18"/>
        </w:rPr>
        <w:t>Definicja zgodnie z ustawą z dnia 6.03.2018 r. Prawo Przedsiębiorców ( Dz.U. z 20</w:t>
      </w:r>
      <w:r>
        <w:rPr>
          <w:rFonts w:ascii="Calibri" w:hAnsi="Calibri" w:cs="Calibri"/>
          <w:i/>
          <w:sz w:val="18"/>
          <w:szCs w:val="18"/>
        </w:rPr>
        <w:t>21</w:t>
      </w:r>
      <w:r w:rsidRPr="004A32B8">
        <w:rPr>
          <w:rFonts w:ascii="Calibri" w:hAnsi="Calibri" w:cs="Calibri"/>
          <w:i/>
          <w:sz w:val="18"/>
          <w:szCs w:val="18"/>
        </w:rPr>
        <w:t xml:space="preserve"> r., poz. </w:t>
      </w:r>
      <w:r>
        <w:rPr>
          <w:rFonts w:ascii="Calibri" w:hAnsi="Calibri" w:cs="Calibri"/>
          <w:i/>
          <w:sz w:val="18"/>
          <w:szCs w:val="18"/>
        </w:rPr>
        <w:t>162</w:t>
      </w:r>
      <w:r w:rsidRPr="004A32B8">
        <w:rPr>
          <w:rFonts w:ascii="Calibri" w:hAnsi="Calibri" w:cs="Calibri"/>
          <w:i/>
          <w:sz w:val="18"/>
          <w:szCs w:val="18"/>
        </w:rPr>
        <w:t>),</w:t>
      </w:r>
    </w:p>
  </w:footnote>
  <w:footnote w:id="3">
    <w:p w14:paraId="554AD8A2" w14:textId="77777777" w:rsidR="005741A4" w:rsidRPr="004A32B8" w:rsidRDefault="005741A4" w:rsidP="005741A4">
      <w:pPr>
        <w:pStyle w:val="Tekstprzypisudolnego"/>
        <w:rPr>
          <w:rFonts w:ascii="Calibri" w:hAnsi="Calibri" w:cs="Calibri"/>
          <w:i/>
          <w:sz w:val="18"/>
          <w:szCs w:val="18"/>
        </w:rPr>
      </w:pPr>
      <w:r w:rsidRPr="004A32B8">
        <w:rPr>
          <w:rStyle w:val="Odwoanieprzypisudolnego"/>
          <w:rFonts w:ascii="Calibri" w:hAnsi="Calibri" w:cs="Calibri"/>
          <w:i/>
          <w:sz w:val="18"/>
          <w:szCs w:val="18"/>
        </w:rPr>
        <w:footnoteRef/>
      </w:r>
      <w:r w:rsidRPr="004A32B8">
        <w:rPr>
          <w:rFonts w:ascii="Calibri" w:hAnsi="Calibri" w:cs="Calibri"/>
          <w:i/>
          <w:sz w:val="18"/>
          <w:szCs w:val="18"/>
        </w:rPr>
        <w:t xml:space="preserve">) </w:t>
      </w:r>
      <w:r>
        <w:rPr>
          <w:rFonts w:ascii="Calibri" w:hAnsi="Calibri" w:cs="Calibri"/>
          <w:i/>
          <w:sz w:val="18"/>
          <w:szCs w:val="18"/>
        </w:rPr>
        <w:t>Zaznaczyć właściwe</w:t>
      </w:r>
    </w:p>
  </w:footnote>
  <w:footnote w:id="4">
    <w:p w14:paraId="736F063E" w14:textId="77777777" w:rsidR="00B8545E" w:rsidRDefault="00B8545E" w:rsidP="00B8545E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054F6014" w14:textId="77777777" w:rsidR="00B8545E" w:rsidRDefault="00B8545E" w:rsidP="00B8545E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1EF72" w14:textId="3D9238C3" w:rsidR="005C3258" w:rsidRPr="00FB0DE5" w:rsidRDefault="005C3258" w:rsidP="005C3258">
    <w:pPr>
      <w:pStyle w:val="Nagwek"/>
      <w:jc w:val="right"/>
      <w:rPr>
        <w:rFonts w:asciiTheme="minorHAnsi" w:hAnsiTheme="minorHAnsi" w:cstheme="minorHAnsi"/>
        <w:b/>
        <w:bCs/>
        <w:sz w:val="24"/>
        <w:szCs w:val="24"/>
      </w:rPr>
    </w:pPr>
    <w:r w:rsidRPr="00FB0DE5">
      <w:rPr>
        <w:rFonts w:asciiTheme="minorHAnsi" w:hAnsiTheme="minorHAnsi" w:cstheme="minorHAnsi"/>
        <w:b/>
        <w:bCs/>
        <w:sz w:val="24"/>
        <w:szCs w:val="24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7B447E16"/>
    <w:lvl w:ilvl="0">
      <w:numFmt w:val="bullet"/>
      <w:lvlText w:val="*"/>
      <w:lvlJc w:val="left"/>
    </w:lvl>
  </w:abstractNum>
  <w:abstractNum w:abstractNumId="1" w15:restartNumberingAfterBreak="0">
    <w:nsid w:val="00000004"/>
    <w:multiLevelType w:val="multi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08"/>
        </w:tabs>
        <w:ind w:left="1619" w:hanging="360"/>
      </w:pPr>
      <w:rPr>
        <w:rFonts w:ascii="Symbol" w:hAnsi="Symbol" w:cs="Times New Roman" w:hint="default"/>
        <w:b/>
        <w:bCs/>
        <w:color w:val="auto"/>
        <w:sz w:val="22"/>
        <w:szCs w:val="22"/>
        <w:lang w:val="de-DE"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bCs/>
        <w:smallCaps/>
        <w:color w:val="000000"/>
        <w:kern w:val="2"/>
        <w:sz w:val="22"/>
        <w:szCs w:val="22"/>
        <w:highlight w:val="yellow"/>
        <w:lang w:val="pl" w:eastAsia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bCs/>
        <w:sz w:val="22"/>
        <w:szCs w:val="22"/>
        <w:lang w:eastAsia="pl-P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A"/>
    <w:multiLevelType w:val="singleLevel"/>
    <w:tmpl w:val="0000000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rFonts w:hint="default"/>
        <w:b w:val="0"/>
        <w:bCs/>
        <w:i w:val="0"/>
        <w:iCs w:val="0"/>
        <w:color w:val="auto"/>
        <w:lang w:val="en-US"/>
      </w:rPr>
    </w:lvl>
  </w:abstractNum>
  <w:abstractNum w:abstractNumId="4" w15:restartNumberingAfterBreak="0">
    <w:nsid w:val="00000013"/>
    <w:multiLevelType w:val="multilevel"/>
    <w:tmpl w:val="E3D4D47A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bCs w:val="0"/>
        <w:kern w:val="0"/>
        <w:lang w:eastAsia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16"/>
    <w:multiLevelType w:val="singleLevel"/>
    <w:tmpl w:val="25A4589A"/>
    <w:name w:val="WW8Num25"/>
    <w:lvl w:ilvl="0">
      <w:start w:val="7"/>
      <w:numFmt w:val="decimal"/>
      <w:lvlText w:val="%1."/>
      <w:lvlJc w:val="left"/>
      <w:pPr>
        <w:tabs>
          <w:tab w:val="num" w:pos="0"/>
        </w:tabs>
        <w:ind w:left="919" w:hanging="360"/>
      </w:pPr>
      <w:rPr>
        <w:rFonts w:hint="default"/>
      </w:rPr>
    </w:lvl>
  </w:abstractNum>
  <w:abstractNum w:abstractNumId="6" w15:restartNumberingAfterBreak="0">
    <w:nsid w:val="027D372A"/>
    <w:multiLevelType w:val="singleLevel"/>
    <w:tmpl w:val="F25C532E"/>
    <w:lvl w:ilvl="0">
      <w:start w:val="1"/>
      <w:numFmt w:val="lowerLetter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7" w15:restartNumberingAfterBreak="0">
    <w:nsid w:val="08AE2BBD"/>
    <w:multiLevelType w:val="hybridMultilevel"/>
    <w:tmpl w:val="E3FE1950"/>
    <w:lvl w:ilvl="0" w:tplc="5DEEE96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E1A22E9"/>
    <w:multiLevelType w:val="hybridMultilevel"/>
    <w:tmpl w:val="D0C800BA"/>
    <w:lvl w:ilvl="0" w:tplc="1D9899F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0EB97A1E"/>
    <w:multiLevelType w:val="hybridMultilevel"/>
    <w:tmpl w:val="59769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6F4F2D"/>
    <w:multiLevelType w:val="hybridMultilevel"/>
    <w:tmpl w:val="7F2E873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937643"/>
    <w:multiLevelType w:val="hybridMultilevel"/>
    <w:tmpl w:val="2FCC008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b/>
        <w:color w:val="00000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4E7"/>
    <w:multiLevelType w:val="singleLevel"/>
    <w:tmpl w:val="D71CD24C"/>
    <w:lvl w:ilvl="0">
      <w:start w:val="1"/>
      <w:numFmt w:val="decimal"/>
      <w:lvlText w:val="5.%1."/>
      <w:legacy w:legacy="1" w:legacySpace="0" w:legacyIndent="720"/>
      <w:lvlJc w:val="left"/>
      <w:rPr>
        <w:rFonts w:asciiTheme="minorHAnsi" w:hAnsiTheme="minorHAnsi" w:cstheme="minorHAnsi" w:hint="default"/>
      </w:rPr>
    </w:lvl>
  </w:abstractNum>
  <w:abstractNum w:abstractNumId="13" w15:restartNumberingAfterBreak="0">
    <w:nsid w:val="21A3345E"/>
    <w:multiLevelType w:val="hybridMultilevel"/>
    <w:tmpl w:val="15A6EC04"/>
    <w:lvl w:ilvl="0" w:tplc="5B88FA1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9A7594"/>
    <w:multiLevelType w:val="hybridMultilevel"/>
    <w:tmpl w:val="12243014"/>
    <w:lvl w:ilvl="0" w:tplc="ECD89CA0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4F91F96"/>
    <w:multiLevelType w:val="hybridMultilevel"/>
    <w:tmpl w:val="794CBB26"/>
    <w:lvl w:ilvl="0" w:tplc="D10A045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F243C40"/>
    <w:multiLevelType w:val="hybridMultilevel"/>
    <w:tmpl w:val="2FCC008A"/>
    <w:lvl w:ilvl="0" w:tplc="1DA00168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b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9E4596"/>
    <w:multiLevelType w:val="hybridMultilevel"/>
    <w:tmpl w:val="EF2ABD14"/>
    <w:lvl w:ilvl="0" w:tplc="6C7C519A">
      <w:start w:val="1"/>
      <w:numFmt w:val="decimal"/>
      <w:lvlText w:val="%1."/>
      <w:lvlJc w:val="left"/>
      <w:pPr>
        <w:ind w:left="218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63241725"/>
    <w:multiLevelType w:val="hybridMultilevel"/>
    <w:tmpl w:val="546E9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0A0F29"/>
    <w:multiLevelType w:val="hybridMultilevel"/>
    <w:tmpl w:val="BDFA91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445052"/>
    <w:multiLevelType w:val="hybridMultilevel"/>
    <w:tmpl w:val="5E7E7C38"/>
    <w:lvl w:ilvl="0" w:tplc="8D149C44">
      <w:start w:val="2"/>
      <w:numFmt w:val="lowerLetter"/>
      <w:lvlText w:val="%1)"/>
      <w:lvlJc w:val="left"/>
      <w:pPr>
        <w:ind w:left="360" w:hanging="360"/>
      </w:pPr>
      <w:rPr>
        <w:rFonts w:eastAsia="Times New Roman"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7565E45"/>
    <w:multiLevelType w:val="hybridMultilevel"/>
    <w:tmpl w:val="75FE0D04"/>
    <w:lvl w:ilvl="0" w:tplc="E7F2CED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91473919">
    <w:abstractNumId w:val="0"/>
    <w:lvlOverride w:ilvl="0">
      <w:lvl w:ilvl="0">
        <w:start w:val="65535"/>
        <w:numFmt w:val="bullet"/>
        <w:lvlText w:val="□"/>
        <w:legacy w:legacy="1" w:legacySpace="0" w:legacyIndent="331"/>
        <w:lvlJc w:val="left"/>
        <w:rPr>
          <w:rFonts w:ascii="Arial" w:hAnsi="Arial" w:cs="Arial" w:hint="default"/>
        </w:rPr>
      </w:lvl>
    </w:lvlOverride>
  </w:num>
  <w:num w:numId="2" w16cid:durableId="671298230">
    <w:abstractNumId w:val="9"/>
  </w:num>
  <w:num w:numId="3" w16cid:durableId="157233321">
    <w:abstractNumId w:val="16"/>
  </w:num>
  <w:num w:numId="4" w16cid:durableId="1152024273">
    <w:abstractNumId w:val="14"/>
  </w:num>
  <w:num w:numId="5" w16cid:durableId="1301034782">
    <w:abstractNumId w:val="10"/>
  </w:num>
  <w:num w:numId="6" w16cid:durableId="1602638532">
    <w:abstractNumId w:val="19"/>
  </w:num>
  <w:num w:numId="7" w16cid:durableId="805318506">
    <w:abstractNumId w:val="6"/>
  </w:num>
  <w:num w:numId="8" w16cid:durableId="790125668">
    <w:abstractNumId w:val="11"/>
  </w:num>
  <w:num w:numId="9" w16cid:durableId="361782025">
    <w:abstractNumId w:val="12"/>
  </w:num>
  <w:num w:numId="10" w16cid:durableId="605621667">
    <w:abstractNumId w:val="20"/>
  </w:num>
  <w:num w:numId="11" w16cid:durableId="1978534613">
    <w:abstractNumId w:val="13"/>
  </w:num>
  <w:num w:numId="12" w16cid:durableId="661007083">
    <w:abstractNumId w:val="7"/>
  </w:num>
  <w:num w:numId="13" w16cid:durableId="937370041">
    <w:abstractNumId w:val="21"/>
  </w:num>
  <w:num w:numId="14" w16cid:durableId="1308630637">
    <w:abstractNumId w:val="15"/>
  </w:num>
  <w:num w:numId="15" w16cid:durableId="360513585">
    <w:abstractNumId w:val="8"/>
  </w:num>
  <w:num w:numId="16" w16cid:durableId="177624230">
    <w:abstractNumId w:val="18"/>
  </w:num>
  <w:num w:numId="17" w16cid:durableId="1111434073">
    <w:abstractNumId w:val="1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0F9"/>
    <w:rsid w:val="0000097F"/>
    <w:rsid w:val="000057F0"/>
    <w:rsid w:val="0001095B"/>
    <w:rsid w:val="000109D2"/>
    <w:rsid w:val="000119E2"/>
    <w:rsid w:val="00014409"/>
    <w:rsid w:val="00014B07"/>
    <w:rsid w:val="00014C8E"/>
    <w:rsid w:val="000161B7"/>
    <w:rsid w:val="00031B74"/>
    <w:rsid w:val="0003640F"/>
    <w:rsid w:val="0003729A"/>
    <w:rsid w:val="00042668"/>
    <w:rsid w:val="00042FE3"/>
    <w:rsid w:val="00044DC6"/>
    <w:rsid w:val="00044E5B"/>
    <w:rsid w:val="00047097"/>
    <w:rsid w:val="0005251C"/>
    <w:rsid w:val="000603B8"/>
    <w:rsid w:val="0006270A"/>
    <w:rsid w:val="00066BB1"/>
    <w:rsid w:val="0006758B"/>
    <w:rsid w:val="00071758"/>
    <w:rsid w:val="00091044"/>
    <w:rsid w:val="000941E5"/>
    <w:rsid w:val="000A3746"/>
    <w:rsid w:val="000B4CA8"/>
    <w:rsid w:val="000B51AC"/>
    <w:rsid w:val="000B7B7B"/>
    <w:rsid w:val="000B7CC6"/>
    <w:rsid w:val="000C2704"/>
    <w:rsid w:val="000C3659"/>
    <w:rsid w:val="000C3808"/>
    <w:rsid w:val="000C41EC"/>
    <w:rsid w:val="000C5966"/>
    <w:rsid w:val="000C76C8"/>
    <w:rsid w:val="000D20C1"/>
    <w:rsid w:val="000E51A0"/>
    <w:rsid w:val="000F082C"/>
    <w:rsid w:val="000F0864"/>
    <w:rsid w:val="000F2AF9"/>
    <w:rsid w:val="000F50A1"/>
    <w:rsid w:val="00106AEC"/>
    <w:rsid w:val="00112249"/>
    <w:rsid w:val="0012632B"/>
    <w:rsid w:val="00132EC6"/>
    <w:rsid w:val="0013358A"/>
    <w:rsid w:val="00135570"/>
    <w:rsid w:val="00136909"/>
    <w:rsid w:val="00137B60"/>
    <w:rsid w:val="00141F97"/>
    <w:rsid w:val="00142F63"/>
    <w:rsid w:val="00145B2E"/>
    <w:rsid w:val="00150622"/>
    <w:rsid w:val="001562DD"/>
    <w:rsid w:val="0015743B"/>
    <w:rsid w:val="00160BAC"/>
    <w:rsid w:val="0016394F"/>
    <w:rsid w:val="00172483"/>
    <w:rsid w:val="00176D51"/>
    <w:rsid w:val="001828E5"/>
    <w:rsid w:val="00186893"/>
    <w:rsid w:val="001944D6"/>
    <w:rsid w:val="001A0FB8"/>
    <w:rsid w:val="001A26E6"/>
    <w:rsid w:val="001A28EC"/>
    <w:rsid w:val="001A534D"/>
    <w:rsid w:val="001B0ABF"/>
    <w:rsid w:val="001B29EE"/>
    <w:rsid w:val="001B47BC"/>
    <w:rsid w:val="001B4E64"/>
    <w:rsid w:val="001B5F83"/>
    <w:rsid w:val="001B6B88"/>
    <w:rsid w:val="001C1DDC"/>
    <w:rsid w:val="001C6D80"/>
    <w:rsid w:val="001D1C15"/>
    <w:rsid w:val="001D3943"/>
    <w:rsid w:val="001D477F"/>
    <w:rsid w:val="001D6CCE"/>
    <w:rsid w:val="001D7A1E"/>
    <w:rsid w:val="001E417A"/>
    <w:rsid w:val="001E663A"/>
    <w:rsid w:val="001F060B"/>
    <w:rsid w:val="001F4F79"/>
    <w:rsid w:val="002014E6"/>
    <w:rsid w:val="00205E01"/>
    <w:rsid w:val="00207B4A"/>
    <w:rsid w:val="00207ECC"/>
    <w:rsid w:val="00211570"/>
    <w:rsid w:val="00212806"/>
    <w:rsid w:val="002135C2"/>
    <w:rsid w:val="002208C6"/>
    <w:rsid w:val="0022119C"/>
    <w:rsid w:val="002217EC"/>
    <w:rsid w:val="00221F8E"/>
    <w:rsid w:val="0023073A"/>
    <w:rsid w:val="00230A4E"/>
    <w:rsid w:val="00253D9F"/>
    <w:rsid w:val="00254529"/>
    <w:rsid w:val="00254906"/>
    <w:rsid w:val="00257E0A"/>
    <w:rsid w:val="002606E1"/>
    <w:rsid w:val="00265CE4"/>
    <w:rsid w:val="00266BAD"/>
    <w:rsid w:val="00267837"/>
    <w:rsid w:val="00275C80"/>
    <w:rsid w:val="002845B7"/>
    <w:rsid w:val="00292558"/>
    <w:rsid w:val="002B7186"/>
    <w:rsid w:val="002B7D84"/>
    <w:rsid w:val="002D29FE"/>
    <w:rsid w:val="002D38F1"/>
    <w:rsid w:val="002D52FA"/>
    <w:rsid w:val="002D63E5"/>
    <w:rsid w:val="002E0C89"/>
    <w:rsid w:val="002E236C"/>
    <w:rsid w:val="002E6713"/>
    <w:rsid w:val="002E7F79"/>
    <w:rsid w:val="002F0F77"/>
    <w:rsid w:val="002F3827"/>
    <w:rsid w:val="002F5B53"/>
    <w:rsid w:val="002F63FD"/>
    <w:rsid w:val="003053A6"/>
    <w:rsid w:val="0031430D"/>
    <w:rsid w:val="003160A3"/>
    <w:rsid w:val="003276E5"/>
    <w:rsid w:val="00330106"/>
    <w:rsid w:val="00332430"/>
    <w:rsid w:val="003361C7"/>
    <w:rsid w:val="003374AA"/>
    <w:rsid w:val="0035106C"/>
    <w:rsid w:val="00352252"/>
    <w:rsid w:val="00354830"/>
    <w:rsid w:val="00357899"/>
    <w:rsid w:val="00357B05"/>
    <w:rsid w:val="0036334E"/>
    <w:rsid w:val="00372C53"/>
    <w:rsid w:val="0037640B"/>
    <w:rsid w:val="0038154C"/>
    <w:rsid w:val="00384180"/>
    <w:rsid w:val="003867FB"/>
    <w:rsid w:val="00390584"/>
    <w:rsid w:val="003A1361"/>
    <w:rsid w:val="003A67D2"/>
    <w:rsid w:val="003A79EA"/>
    <w:rsid w:val="003B087C"/>
    <w:rsid w:val="003B546D"/>
    <w:rsid w:val="003C1CEE"/>
    <w:rsid w:val="003C585B"/>
    <w:rsid w:val="003D1F6D"/>
    <w:rsid w:val="003D247C"/>
    <w:rsid w:val="003D4193"/>
    <w:rsid w:val="003E1FF0"/>
    <w:rsid w:val="003E2A7F"/>
    <w:rsid w:val="003F06B2"/>
    <w:rsid w:val="003F2745"/>
    <w:rsid w:val="003F4377"/>
    <w:rsid w:val="003F45B3"/>
    <w:rsid w:val="003F759C"/>
    <w:rsid w:val="00400D5E"/>
    <w:rsid w:val="00404872"/>
    <w:rsid w:val="00404B2A"/>
    <w:rsid w:val="00407395"/>
    <w:rsid w:val="00412D8D"/>
    <w:rsid w:val="0041316F"/>
    <w:rsid w:val="004142A7"/>
    <w:rsid w:val="00415C8E"/>
    <w:rsid w:val="004163B9"/>
    <w:rsid w:val="00424073"/>
    <w:rsid w:val="004266AF"/>
    <w:rsid w:val="00427782"/>
    <w:rsid w:val="00436486"/>
    <w:rsid w:val="00441AF6"/>
    <w:rsid w:val="0044558E"/>
    <w:rsid w:val="00446964"/>
    <w:rsid w:val="00446C49"/>
    <w:rsid w:val="004547D9"/>
    <w:rsid w:val="00454F1D"/>
    <w:rsid w:val="004557ED"/>
    <w:rsid w:val="00457ED0"/>
    <w:rsid w:val="004602E5"/>
    <w:rsid w:val="004702D7"/>
    <w:rsid w:val="004718CF"/>
    <w:rsid w:val="00471CD3"/>
    <w:rsid w:val="00473563"/>
    <w:rsid w:val="00474EB1"/>
    <w:rsid w:val="004752E3"/>
    <w:rsid w:val="0048053E"/>
    <w:rsid w:val="00480AB4"/>
    <w:rsid w:val="00490684"/>
    <w:rsid w:val="004908E8"/>
    <w:rsid w:val="00495623"/>
    <w:rsid w:val="004A141F"/>
    <w:rsid w:val="004A237A"/>
    <w:rsid w:val="004B6EB7"/>
    <w:rsid w:val="004C07AC"/>
    <w:rsid w:val="004D0303"/>
    <w:rsid w:val="004D2343"/>
    <w:rsid w:val="004D30C6"/>
    <w:rsid w:val="004D49C3"/>
    <w:rsid w:val="004D7EF4"/>
    <w:rsid w:val="004E57CD"/>
    <w:rsid w:val="004E73F8"/>
    <w:rsid w:val="004F27C7"/>
    <w:rsid w:val="00500019"/>
    <w:rsid w:val="00501734"/>
    <w:rsid w:val="005052B7"/>
    <w:rsid w:val="0050623B"/>
    <w:rsid w:val="005146ED"/>
    <w:rsid w:val="00514A3D"/>
    <w:rsid w:val="00515BB5"/>
    <w:rsid w:val="00516856"/>
    <w:rsid w:val="005200C9"/>
    <w:rsid w:val="00521B95"/>
    <w:rsid w:val="00524BB1"/>
    <w:rsid w:val="00524D66"/>
    <w:rsid w:val="005274F3"/>
    <w:rsid w:val="00533727"/>
    <w:rsid w:val="00535754"/>
    <w:rsid w:val="00535E52"/>
    <w:rsid w:val="00536570"/>
    <w:rsid w:val="00536EE5"/>
    <w:rsid w:val="005410A1"/>
    <w:rsid w:val="0054293E"/>
    <w:rsid w:val="00542E96"/>
    <w:rsid w:val="00546F9F"/>
    <w:rsid w:val="00563181"/>
    <w:rsid w:val="00563709"/>
    <w:rsid w:val="005741A4"/>
    <w:rsid w:val="00575F54"/>
    <w:rsid w:val="00580300"/>
    <w:rsid w:val="00582845"/>
    <w:rsid w:val="00583AF7"/>
    <w:rsid w:val="005909AF"/>
    <w:rsid w:val="00591599"/>
    <w:rsid w:val="00592DBB"/>
    <w:rsid w:val="0059449C"/>
    <w:rsid w:val="00594946"/>
    <w:rsid w:val="00594D73"/>
    <w:rsid w:val="005A4A60"/>
    <w:rsid w:val="005B10A7"/>
    <w:rsid w:val="005B22B3"/>
    <w:rsid w:val="005C15F7"/>
    <w:rsid w:val="005C3258"/>
    <w:rsid w:val="005C59D6"/>
    <w:rsid w:val="005D5057"/>
    <w:rsid w:val="005E00EF"/>
    <w:rsid w:val="005E674D"/>
    <w:rsid w:val="005F2EB3"/>
    <w:rsid w:val="00605C1C"/>
    <w:rsid w:val="00607757"/>
    <w:rsid w:val="006079A2"/>
    <w:rsid w:val="00607D0F"/>
    <w:rsid w:val="00611778"/>
    <w:rsid w:val="00614A20"/>
    <w:rsid w:val="00615C6E"/>
    <w:rsid w:val="0061708A"/>
    <w:rsid w:val="00617934"/>
    <w:rsid w:val="0062361D"/>
    <w:rsid w:val="00623943"/>
    <w:rsid w:val="00623E17"/>
    <w:rsid w:val="006257F7"/>
    <w:rsid w:val="00632CD5"/>
    <w:rsid w:val="00640FFD"/>
    <w:rsid w:val="006431AC"/>
    <w:rsid w:val="0064680D"/>
    <w:rsid w:val="006542B2"/>
    <w:rsid w:val="00656054"/>
    <w:rsid w:val="00661553"/>
    <w:rsid w:val="0066612F"/>
    <w:rsid w:val="00666709"/>
    <w:rsid w:val="00672A5C"/>
    <w:rsid w:val="00682290"/>
    <w:rsid w:val="00691ECA"/>
    <w:rsid w:val="006A1C90"/>
    <w:rsid w:val="006A4805"/>
    <w:rsid w:val="006B1614"/>
    <w:rsid w:val="006B3BB0"/>
    <w:rsid w:val="006B7891"/>
    <w:rsid w:val="006C18E4"/>
    <w:rsid w:val="006C7238"/>
    <w:rsid w:val="006D10F9"/>
    <w:rsid w:val="006D1BD0"/>
    <w:rsid w:val="006D421E"/>
    <w:rsid w:val="006D70A8"/>
    <w:rsid w:val="006E14FA"/>
    <w:rsid w:val="006E41A5"/>
    <w:rsid w:val="006E4855"/>
    <w:rsid w:val="006F1A45"/>
    <w:rsid w:val="006F26F2"/>
    <w:rsid w:val="006F6F80"/>
    <w:rsid w:val="00700052"/>
    <w:rsid w:val="00701971"/>
    <w:rsid w:val="00702E70"/>
    <w:rsid w:val="00703E81"/>
    <w:rsid w:val="007045E8"/>
    <w:rsid w:val="00713E1C"/>
    <w:rsid w:val="00713FFE"/>
    <w:rsid w:val="0072215B"/>
    <w:rsid w:val="0073338E"/>
    <w:rsid w:val="007414CD"/>
    <w:rsid w:val="007440FA"/>
    <w:rsid w:val="007479FE"/>
    <w:rsid w:val="00747FA9"/>
    <w:rsid w:val="007504BB"/>
    <w:rsid w:val="00752850"/>
    <w:rsid w:val="00763C2E"/>
    <w:rsid w:val="00770FE4"/>
    <w:rsid w:val="00771C63"/>
    <w:rsid w:val="00773D24"/>
    <w:rsid w:val="00781F61"/>
    <w:rsid w:val="007879E0"/>
    <w:rsid w:val="00790EDD"/>
    <w:rsid w:val="00797CC3"/>
    <w:rsid w:val="007A22FC"/>
    <w:rsid w:val="007A3B2D"/>
    <w:rsid w:val="007B135F"/>
    <w:rsid w:val="007B4F3E"/>
    <w:rsid w:val="007B65FE"/>
    <w:rsid w:val="007B6961"/>
    <w:rsid w:val="007C3786"/>
    <w:rsid w:val="007C3D33"/>
    <w:rsid w:val="007C5A47"/>
    <w:rsid w:val="007C7725"/>
    <w:rsid w:val="007D1964"/>
    <w:rsid w:val="007D3F22"/>
    <w:rsid w:val="007E5D14"/>
    <w:rsid w:val="007E618D"/>
    <w:rsid w:val="007E6602"/>
    <w:rsid w:val="007F0301"/>
    <w:rsid w:val="007F14B9"/>
    <w:rsid w:val="007F4C4D"/>
    <w:rsid w:val="007F4D81"/>
    <w:rsid w:val="007F5EC3"/>
    <w:rsid w:val="007F7903"/>
    <w:rsid w:val="00803C76"/>
    <w:rsid w:val="008054B9"/>
    <w:rsid w:val="00810C9B"/>
    <w:rsid w:val="008132FB"/>
    <w:rsid w:val="008221D9"/>
    <w:rsid w:val="00823209"/>
    <w:rsid w:val="008249C1"/>
    <w:rsid w:val="00830583"/>
    <w:rsid w:val="00832621"/>
    <w:rsid w:val="008337FA"/>
    <w:rsid w:val="00845D0D"/>
    <w:rsid w:val="00845D9B"/>
    <w:rsid w:val="00846F93"/>
    <w:rsid w:val="00847591"/>
    <w:rsid w:val="008666B3"/>
    <w:rsid w:val="00887CAB"/>
    <w:rsid w:val="00890B88"/>
    <w:rsid w:val="008A2815"/>
    <w:rsid w:val="008A28C7"/>
    <w:rsid w:val="008A2A81"/>
    <w:rsid w:val="008B1F32"/>
    <w:rsid w:val="008D44D7"/>
    <w:rsid w:val="008D6EE2"/>
    <w:rsid w:val="008E1C41"/>
    <w:rsid w:val="008E5091"/>
    <w:rsid w:val="008F082D"/>
    <w:rsid w:val="008F0D0A"/>
    <w:rsid w:val="008F0F10"/>
    <w:rsid w:val="008F269E"/>
    <w:rsid w:val="008F55D6"/>
    <w:rsid w:val="00902066"/>
    <w:rsid w:val="0090255E"/>
    <w:rsid w:val="00902C6A"/>
    <w:rsid w:val="00904A08"/>
    <w:rsid w:val="009164D8"/>
    <w:rsid w:val="00916960"/>
    <w:rsid w:val="00920CA0"/>
    <w:rsid w:val="00922587"/>
    <w:rsid w:val="00931EAC"/>
    <w:rsid w:val="00933B5F"/>
    <w:rsid w:val="0093604D"/>
    <w:rsid w:val="009364D3"/>
    <w:rsid w:val="00936C98"/>
    <w:rsid w:val="00943807"/>
    <w:rsid w:val="0094583C"/>
    <w:rsid w:val="0095059E"/>
    <w:rsid w:val="0095157C"/>
    <w:rsid w:val="009535DD"/>
    <w:rsid w:val="00954311"/>
    <w:rsid w:val="009560DA"/>
    <w:rsid w:val="00960EC0"/>
    <w:rsid w:val="0096152F"/>
    <w:rsid w:val="00962574"/>
    <w:rsid w:val="00963801"/>
    <w:rsid w:val="009647E4"/>
    <w:rsid w:val="00980A6D"/>
    <w:rsid w:val="009828F9"/>
    <w:rsid w:val="009864C1"/>
    <w:rsid w:val="0098732D"/>
    <w:rsid w:val="00990207"/>
    <w:rsid w:val="00990F5B"/>
    <w:rsid w:val="009919F2"/>
    <w:rsid w:val="0099358C"/>
    <w:rsid w:val="00997DCC"/>
    <w:rsid w:val="009A3EC6"/>
    <w:rsid w:val="009A6745"/>
    <w:rsid w:val="009B1A06"/>
    <w:rsid w:val="009B6349"/>
    <w:rsid w:val="009C08E5"/>
    <w:rsid w:val="009C1AA2"/>
    <w:rsid w:val="009D3EB1"/>
    <w:rsid w:val="009D6E94"/>
    <w:rsid w:val="009E6E70"/>
    <w:rsid w:val="009F3B06"/>
    <w:rsid w:val="00A02337"/>
    <w:rsid w:val="00A039F8"/>
    <w:rsid w:val="00A03D6E"/>
    <w:rsid w:val="00A03E0A"/>
    <w:rsid w:val="00A0583F"/>
    <w:rsid w:val="00A1361C"/>
    <w:rsid w:val="00A137AD"/>
    <w:rsid w:val="00A146BE"/>
    <w:rsid w:val="00A17129"/>
    <w:rsid w:val="00A20B4F"/>
    <w:rsid w:val="00A2598D"/>
    <w:rsid w:val="00A271F3"/>
    <w:rsid w:val="00A31556"/>
    <w:rsid w:val="00A332B8"/>
    <w:rsid w:val="00A333AD"/>
    <w:rsid w:val="00A36928"/>
    <w:rsid w:val="00A52540"/>
    <w:rsid w:val="00A53EA9"/>
    <w:rsid w:val="00A62815"/>
    <w:rsid w:val="00A7126A"/>
    <w:rsid w:val="00A71A3A"/>
    <w:rsid w:val="00A80048"/>
    <w:rsid w:val="00A91D17"/>
    <w:rsid w:val="00A94258"/>
    <w:rsid w:val="00A959F1"/>
    <w:rsid w:val="00A96A33"/>
    <w:rsid w:val="00A975C7"/>
    <w:rsid w:val="00A9787A"/>
    <w:rsid w:val="00AA12F6"/>
    <w:rsid w:val="00AB07D2"/>
    <w:rsid w:val="00AC0E0E"/>
    <w:rsid w:val="00AD0B50"/>
    <w:rsid w:val="00AD3ED5"/>
    <w:rsid w:val="00AD52D5"/>
    <w:rsid w:val="00AE17CA"/>
    <w:rsid w:val="00AE34EC"/>
    <w:rsid w:val="00AE3B80"/>
    <w:rsid w:val="00AE526A"/>
    <w:rsid w:val="00AE547D"/>
    <w:rsid w:val="00AF6595"/>
    <w:rsid w:val="00B02211"/>
    <w:rsid w:val="00B0760B"/>
    <w:rsid w:val="00B11BDD"/>
    <w:rsid w:val="00B1784F"/>
    <w:rsid w:val="00B26AC9"/>
    <w:rsid w:val="00B308BA"/>
    <w:rsid w:val="00B42CD0"/>
    <w:rsid w:val="00B62335"/>
    <w:rsid w:val="00B6244A"/>
    <w:rsid w:val="00B646E2"/>
    <w:rsid w:val="00B66E19"/>
    <w:rsid w:val="00B709B5"/>
    <w:rsid w:val="00B73069"/>
    <w:rsid w:val="00B829FC"/>
    <w:rsid w:val="00B84FEA"/>
    <w:rsid w:val="00B8545E"/>
    <w:rsid w:val="00B93B7B"/>
    <w:rsid w:val="00BA0B32"/>
    <w:rsid w:val="00BA13A6"/>
    <w:rsid w:val="00BA2A70"/>
    <w:rsid w:val="00BA3BD7"/>
    <w:rsid w:val="00BB2DC6"/>
    <w:rsid w:val="00BB3A81"/>
    <w:rsid w:val="00BB64D2"/>
    <w:rsid w:val="00BB7944"/>
    <w:rsid w:val="00BB7B36"/>
    <w:rsid w:val="00BB7ECD"/>
    <w:rsid w:val="00BC1F69"/>
    <w:rsid w:val="00BD22A9"/>
    <w:rsid w:val="00BD503C"/>
    <w:rsid w:val="00BD6682"/>
    <w:rsid w:val="00BE0300"/>
    <w:rsid w:val="00BE0371"/>
    <w:rsid w:val="00BE2101"/>
    <w:rsid w:val="00BE3DC5"/>
    <w:rsid w:val="00BE65D1"/>
    <w:rsid w:val="00BF379D"/>
    <w:rsid w:val="00BF4CE7"/>
    <w:rsid w:val="00C0134E"/>
    <w:rsid w:val="00C116D0"/>
    <w:rsid w:val="00C12F66"/>
    <w:rsid w:val="00C17512"/>
    <w:rsid w:val="00C20DEB"/>
    <w:rsid w:val="00C22A1E"/>
    <w:rsid w:val="00C22F34"/>
    <w:rsid w:val="00C24DA4"/>
    <w:rsid w:val="00C33E7A"/>
    <w:rsid w:val="00C4561D"/>
    <w:rsid w:val="00C47634"/>
    <w:rsid w:val="00C51D5A"/>
    <w:rsid w:val="00C75504"/>
    <w:rsid w:val="00C812B3"/>
    <w:rsid w:val="00C82029"/>
    <w:rsid w:val="00C84929"/>
    <w:rsid w:val="00C85478"/>
    <w:rsid w:val="00C90AA6"/>
    <w:rsid w:val="00C924B1"/>
    <w:rsid w:val="00C963E7"/>
    <w:rsid w:val="00CA0F95"/>
    <w:rsid w:val="00CA2B5E"/>
    <w:rsid w:val="00CB4A69"/>
    <w:rsid w:val="00CB6B5D"/>
    <w:rsid w:val="00CC5FEE"/>
    <w:rsid w:val="00CD4513"/>
    <w:rsid w:val="00CD4530"/>
    <w:rsid w:val="00CF2530"/>
    <w:rsid w:val="00CF60A8"/>
    <w:rsid w:val="00D03826"/>
    <w:rsid w:val="00D14E6E"/>
    <w:rsid w:val="00D224EE"/>
    <w:rsid w:val="00D2707E"/>
    <w:rsid w:val="00D31F58"/>
    <w:rsid w:val="00D3278A"/>
    <w:rsid w:val="00D34B62"/>
    <w:rsid w:val="00D40080"/>
    <w:rsid w:val="00D433C6"/>
    <w:rsid w:val="00D43A77"/>
    <w:rsid w:val="00D50702"/>
    <w:rsid w:val="00D55A72"/>
    <w:rsid w:val="00D55BB6"/>
    <w:rsid w:val="00D55CE8"/>
    <w:rsid w:val="00D564D4"/>
    <w:rsid w:val="00D64A90"/>
    <w:rsid w:val="00D65BC8"/>
    <w:rsid w:val="00D7366B"/>
    <w:rsid w:val="00D738E8"/>
    <w:rsid w:val="00D87961"/>
    <w:rsid w:val="00D9738D"/>
    <w:rsid w:val="00DA5935"/>
    <w:rsid w:val="00DA5AA7"/>
    <w:rsid w:val="00DB3574"/>
    <w:rsid w:val="00DB4E65"/>
    <w:rsid w:val="00DB5EC6"/>
    <w:rsid w:val="00DC1C76"/>
    <w:rsid w:val="00DC2A1B"/>
    <w:rsid w:val="00DC5582"/>
    <w:rsid w:val="00DC66B2"/>
    <w:rsid w:val="00DD23A8"/>
    <w:rsid w:val="00DD3890"/>
    <w:rsid w:val="00DD729F"/>
    <w:rsid w:val="00DD7FD9"/>
    <w:rsid w:val="00DE0B25"/>
    <w:rsid w:val="00DE0C26"/>
    <w:rsid w:val="00DE12D6"/>
    <w:rsid w:val="00DE5D4D"/>
    <w:rsid w:val="00DF1459"/>
    <w:rsid w:val="00DF66D8"/>
    <w:rsid w:val="00E00278"/>
    <w:rsid w:val="00E1208E"/>
    <w:rsid w:val="00E13DA2"/>
    <w:rsid w:val="00E174AE"/>
    <w:rsid w:val="00E2304A"/>
    <w:rsid w:val="00E239F1"/>
    <w:rsid w:val="00E35C32"/>
    <w:rsid w:val="00E36BE6"/>
    <w:rsid w:val="00E37299"/>
    <w:rsid w:val="00E42D9B"/>
    <w:rsid w:val="00E43331"/>
    <w:rsid w:val="00E45F3E"/>
    <w:rsid w:val="00E47FD3"/>
    <w:rsid w:val="00E50EB5"/>
    <w:rsid w:val="00E51B26"/>
    <w:rsid w:val="00E51E68"/>
    <w:rsid w:val="00E6403E"/>
    <w:rsid w:val="00E651B1"/>
    <w:rsid w:val="00E67141"/>
    <w:rsid w:val="00E7226E"/>
    <w:rsid w:val="00E74451"/>
    <w:rsid w:val="00E8122E"/>
    <w:rsid w:val="00E832BD"/>
    <w:rsid w:val="00E8470D"/>
    <w:rsid w:val="00E85BCD"/>
    <w:rsid w:val="00E879F8"/>
    <w:rsid w:val="00EA3638"/>
    <w:rsid w:val="00EA5776"/>
    <w:rsid w:val="00EA7720"/>
    <w:rsid w:val="00EB7167"/>
    <w:rsid w:val="00EC553A"/>
    <w:rsid w:val="00ED4E41"/>
    <w:rsid w:val="00ED67F9"/>
    <w:rsid w:val="00EE087C"/>
    <w:rsid w:val="00EF07F2"/>
    <w:rsid w:val="00EF1660"/>
    <w:rsid w:val="00EF581D"/>
    <w:rsid w:val="00EF6445"/>
    <w:rsid w:val="00F01FFA"/>
    <w:rsid w:val="00F03190"/>
    <w:rsid w:val="00F07549"/>
    <w:rsid w:val="00F07865"/>
    <w:rsid w:val="00F11141"/>
    <w:rsid w:val="00F11B2F"/>
    <w:rsid w:val="00F12A7B"/>
    <w:rsid w:val="00F13602"/>
    <w:rsid w:val="00F13D64"/>
    <w:rsid w:val="00F16106"/>
    <w:rsid w:val="00F161C7"/>
    <w:rsid w:val="00F178B9"/>
    <w:rsid w:val="00F27B8C"/>
    <w:rsid w:val="00F33672"/>
    <w:rsid w:val="00F34B8E"/>
    <w:rsid w:val="00F64E67"/>
    <w:rsid w:val="00F708C2"/>
    <w:rsid w:val="00F7344D"/>
    <w:rsid w:val="00F752E6"/>
    <w:rsid w:val="00F7613A"/>
    <w:rsid w:val="00F80CE4"/>
    <w:rsid w:val="00F80F1D"/>
    <w:rsid w:val="00F818E1"/>
    <w:rsid w:val="00F83C0E"/>
    <w:rsid w:val="00F847EE"/>
    <w:rsid w:val="00F84DA1"/>
    <w:rsid w:val="00F859F0"/>
    <w:rsid w:val="00FA0F1C"/>
    <w:rsid w:val="00FA272A"/>
    <w:rsid w:val="00FA273F"/>
    <w:rsid w:val="00FB0DE5"/>
    <w:rsid w:val="00FB20E6"/>
    <w:rsid w:val="00FB76B5"/>
    <w:rsid w:val="00FC2FD4"/>
    <w:rsid w:val="00FC460A"/>
    <w:rsid w:val="00FC5911"/>
    <w:rsid w:val="00FC6436"/>
    <w:rsid w:val="00FC6840"/>
    <w:rsid w:val="00FD5AD4"/>
    <w:rsid w:val="00FE3493"/>
    <w:rsid w:val="0F948A71"/>
    <w:rsid w:val="13681E30"/>
    <w:rsid w:val="1855C7AD"/>
    <w:rsid w:val="1A22B886"/>
    <w:rsid w:val="1FC478A7"/>
    <w:rsid w:val="22441B7B"/>
    <w:rsid w:val="2621B6FB"/>
    <w:rsid w:val="28076466"/>
    <w:rsid w:val="2AC81E14"/>
    <w:rsid w:val="320A30D8"/>
    <w:rsid w:val="3743EF44"/>
    <w:rsid w:val="3A7B9006"/>
    <w:rsid w:val="3CD44014"/>
    <w:rsid w:val="4489B771"/>
    <w:rsid w:val="4DD14218"/>
    <w:rsid w:val="55C95004"/>
    <w:rsid w:val="5A0DDC16"/>
    <w:rsid w:val="5DB9C6CA"/>
    <w:rsid w:val="639F3649"/>
    <w:rsid w:val="64C69C2C"/>
    <w:rsid w:val="6AA9006E"/>
    <w:rsid w:val="744F4CB5"/>
    <w:rsid w:val="7786E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CD2EA64"/>
  <w14:defaultImageDpi w14:val="96"/>
  <w15:docId w15:val="{E87F21B4-A52B-4D18-82C0-2C93E86B8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kern w:val="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basedOn w:val="Domylnaczcionkaakapitu"/>
    <w:link w:val="Bodytext20"/>
    <w:rsid w:val="00186893"/>
    <w:rPr>
      <w:rFonts w:ascii="Calibri" w:eastAsia="Calibri" w:hAnsi="Calibri" w:cs="Calibri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86893"/>
    <w:pPr>
      <w:shd w:val="clear" w:color="auto" w:fill="FFFFFF"/>
      <w:autoSpaceDE/>
      <w:autoSpaceDN/>
      <w:adjustRightInd/>
      <w:spacing w:line="418" w:lineRule="exact"/>
      <w:ind w:hanging="720"/>
      <w:jc w:val="center"/>
    </w:pPr>
    <w:rPr>
      <w:rFonts w:ascii="Calibri" w:eastAsia="Calibri" w:hAnsi="Calibri" w:cs="Calibri"/>
      <w:kern w:val="2"/>
      <w:sz w:val="22"/>
      <w:szCs w:val="22"/>
    </w:rPr>
  </w:style>
  <w:style w:type="paragraph" w:styleId="Akapitzlist">
    <w:name w:val="List Paragraph"/>
    <w:aliases w:val="Akapit z listą BS,T_SZ_List Paragraph,Akapit normalny,Bullet Number,lp1,List Paragraph2,ISCG Numerowanie,lp11,List Paragraph11,Bullet 1,Use Case List Paragraph,Body MS Bullet,L1,Numerowanie,1_literowka,Literowanie,Preambuła"/>
    <w:basedOn w:val="Normalny"/>
    <w:link w:val="AkapitzlistZnak"/>
    <w:uiPriority w:val="34"/>
    <w:qFormat/>
    <w:rsid w:val="00533727"/>
    <w:pPr>
      <w:autoSpaceDE/>
      <w:autoSpaceDN/>
      <w:adjustRightInd/>
      <w:ind w:left="720"/>
      <w:contextualSpacing/>
    </w:pPr>
    <w:rPr>
      <w:rFonts w:ascii="Microsoft Sans Serif" w:eastAsia="Microsoft Sans Serif" w:hAnsi="Microsoft Sans Serif" w:cs="Microsoft Sans Serif"/>
      <w:color w:val="000000"/>
      <w:sz w:val="24"/>
      <w:szCs w:val="24"/>
      <w:lang w:bidi="pl-PL"/>
      <w14:ligatures w14:val="none"/>
    </w:rPr>
  </w:style>
  <w:style w:type="character" w:customStyle="1" w:styleId="AkapitzlistZnak">
    <w:name w:val="Akapit z listą Znak"/>
    <w:aliases w:val="Akapit z listą BS Znak,T_SZ_List Paragraph Znak,Akapit normalny Znak,Bullet Number Znak,lp1 Znak,List Paragraph2 Znak,ISCG Numerowanie Znak,lp11 Znak,List Paragraph11 Znak,Bullet 1 Znak,Use Case List Paragraph Znak,L1 Znak"/>
    <w:basedOn w:val="Domylnaczcionkaakapitu"/>
    <w:link w:val="Akapitzlist"/>
    <w:uiPriority w:val="34"/>
    <w:qFormat/>
    <w:locked/>
    <w:rsid w:val="00533727"/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bidi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533727"/>
    <w:rPr>
      <w:color w:val="0563C1" w:themeColor="hyperlink"/>
      <w:u w:val="single"/>
    </w:rPr>
  </w:style>
  <w:style w:type="paragraph" w:customStyle="1" w:styleId="ui-chatitem">
    <w:name w:val="ui-chat__item"/>
    <w:basedOn w:val="Normalny"/>
    <w:rsid w:val="001D1C1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1D1C1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14:ligatures w14:val="none"/>
    </w:rPr>
  </w:style>
  <w:style w:type="character" w:customStyle="1" w:styleId="fui-styledtext">
    <w:name w:val="fui-styledtext"/>
    <w:basedOn w:val="Domylnaczcionkaakapitu"/>
    <w:rsid w:val="001D1C15"/>
  </w:style>
  <w:style w:type="paragraph" w:customStyle="1" w:styleId="Default">
    <w:name w:val="Default"/>
    <w:rsid w:val="0060775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:lang w:eastAsia="zh-CN"/>
    </w:rPr>
  </w:style>
  <w:style w:type="paragraph" w:styleId="Tekstprzypisudolnego">
    <w:name w:val="footnote text"/>
    <w:aliases w:val="Znak1,Footnote,Podrozdział,Podrozdzia3, Znak1, Znak Znak,Footnote Text Char1,Fußnote,Znak Znak Znak Znak,Znak Znak Znak,Tekst przypisu dolnego-poligrafia,single space,FOOTNOTES,fn,przypis,Tekst przypisu dolnego Znak2 Znak"/>
    <w:basedOn w:val="Normalny"/>
    <w:link w:val="TekstprzypisudolnegoZnak"/>
    <w:uiPriority w:val="99"/>
    <w:rsid w:val="005741A4"/>
    <w:pPr>
      <w:widowControl/>
      <w:suppressAutoHyphens/>
      <w:autoSpaceDE/>
      <w:autoSpaceDN/>
      <w:adjustRightInd/>
      <w:ind w:left="720" w:hanging="720"/>
      <w:jc w:val="both"/>
    </w:pPr>
    <w:rPr>
      <w:rFonts w:eastAsia="Calibri"/>
      <w:lang w:eastAsia="ar-SA"/>
      <w14:ligatures w14:val="none"/>
    </w:rPr>
  </w:style>
  <w:style w:type="character" w:customStyle="1" w:styleId="TekstprzypisudolnegoZnak">
    <w:name w:val="Tekst przypisu dolnego Znak"/>
    <w:aliases w:val="Znak1 Znak,Footnote Znak,Podrozdział Znak,Podrozdzia3 Znak, Znak1 Znak, Znak Znak Znak,Footnote Text Char1 Znak,Fußnote Znak,Znak Znak Znak Znak Znak,Znak Znak Znak Znak1,Tekst przypisu dolnego-poligrafia Znak,FOOTNOTES Znak"/>
    <w:basedOn w:val="Domylnaczcionkaakapitu"/>
    <w:link w:val="Tekstprzypisudolnego"/>
    <w:uiPriority w:val="99"/>
    <w:rsid w:val="005741A4"/>
    <w:rPr>
      <w:rFonts w:ascii="Times New Roman" w:eastAsia="Calibri" w:hAnsi="Times New Roman" w:cs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aliases w:val="Footnote Reference Number"/>
    <w:rsid w:val="005741A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C32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3258"/>
    <w:rPr>
      <w:rFonts w:ascii="Times New Roman" w:hAnsi="Times New Roman" w:cs="Times New Roman"/>
      <w:kern w:val="0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C32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3258"/>
    <w:rPr>
      <w:rFonts w:ascii="Times New Roman" w:hAnsi="Times New Roman" w:cs="Times New Roman"/>
      <w:kern w:val="0"/>
      <w:sz w:val="20"/>
      <w:szCs w:val="20"/>
    </w:rPr>
  </w:style>
  <w:style w:type="paragraph" w:styleId="Tekstpodstawowy">
    <w:name w:val="Body Text"/>
    <w:aliases w:val=" Znak,Znak Znak,Znak"/>
    <w:basedOn w:val="Normalny"/>
    <w:link w:val="TekstpodstawowyZnak"/>
    <w:rsid w:val="00546F9F"/>
    <w:pPr>
      <w:autoSpaceDE/>
      <w:autoSpaceDN/>
      <w:adjustRightInd/>
      <w:spacing w:before="200" w:after="120" w:line="320" w:lineRule="auto"/>
      <w:jc w:val="both"/>
    </w:pPr>
    <w:rPr>
      <w:rFonts w:ascii="Arial" w:eastAsia="Times New Roman" w:hAnsi="Arial"/>
      <w:sz w:val="18"/>
      <w14:ligatures w14:val="none"/>
    </w:rPr>
  </w:style>
  <w:style w:type="character" w:customStyle="1" w:styleId="TekstpodstawowyZnak">
    <w:name w:val="Tekst podstawowy Znak"/>
    <w:aliases w:val=" Znak Znak1,Znak Znak Znak1,Znak Znak1"/>
    <w:basedOn w:val="Domylnaczcionkaakapitu"/>
    <w:link w:val="Tekstpodstawowy"/>
    <w:rsid w:val="00546F9F"/>
    <w:rPr>
      <w:rFonts w:ascii="Arial" w:eastAsia="Times New Roman" w:hAnsi="Arial" w:cs="Times New Roman"/>
      <w:kern w:val="0"/>
      <w:sz w:val="18"/>
      <w:szCs w:val="20"/>
      <w14:ligatures w14:val="none"/>
    </w:rPr>
  </w:style>
  <w:style w:type="table" w:styleId="Tabela-Siatka">
    <w:name w:val="Table Grid"/>
    <w:basedOn w:val="Standardowy"/>
    <w:uiPriority w:val="39"/>
    <w:rsid w:val="00563181"/>
    <w:pPr>
      <w:spacing w:after="0" w:line="240" w:lineRule="auto"/>
    </w:pPr>
    <w:rPr>
      <w:rFonts w:eastAsiaTheme="minorHAnsi"/>
      <w:kern w:val="0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4-punkt">
    <w:name w:val="St4-punkt"/>
    <w:basedOn w:val="Normalny"/>
    <w:rsid w:val="00B8545E"/>
    <w:pPr>
      <w:widowControl/>
      <w:adjustRightInd/>
      <w:ind w:left="680" w:hanging="340"/>
      <w:jc w:val="both"/>
    </w:pPr>
    <w:rPr>
      <w:rFonts w:eastAsia="Times New Roman"/>
      <w:sz w:val="24"/>
      <w:szCs w:val="24"/>
      <w14:ligatures w14:val="none"/>
    </w:rPr>
  </w:style>
  <w:style w:type="character" w:customStyle="1" w:styleId="Znakiprzypiswdolnych">
    <w:name w:val="Znaki przypisów dolnych"/>
    <w:qFormat/>
    <w:rsid w:val="00B8545E"/>
    <w:rPr>
      <w:vertAlign w:val="superscript"/>
    </w:rPr>
  </w:style>
  <w:style w:type="character" w:customStyle="1" w:styleId="Zakotwiczenieprzypisudolnego">
    <w:name w:val="Zakotwiczenie przypisu dolnego"/>
    <w:rsid w:val="00B8545E"/>
    <w:rPr>
      <w:vertAlign w:val="superscript"/>
    </w:rPr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hAnsi="Times New Roman" w:cs="Times New Roman"/>
      <w:kern w:val="0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7F4D81"/>
    <w:pPr>
      <w:spacing w:after="0" w:line="240" w:lineRule="auto"/>
    </w:pPr>
    <w:rPr>
      <w:rFonts w:ascii="Times New Roman" w:hAnsi="Times New Roman" w:cs="Times New Roman"/>
      <w:kern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68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680D"/>
    <w:rPr>
      <w:rFonts w:ascii="Times New Roman" w:hAnsi="Times New Roman" w:cs="Times New Roman"/>
      <w:b/>
      <w:bCs/>
      <w:kern w:val="0"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846F9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1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73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54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62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24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67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06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217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67069">
                  <w:marLeft w:val="-15"/>
                  <w:marRight w:val="-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9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16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012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044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788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226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09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36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23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250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43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156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30484841">
                  <w:marLeft w:val="-15"/>
                  <w:marRight w:val="-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316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8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81271">
                  <w:marLeft w:val="-15"/>
                  <w:marRight w:val="-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27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515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40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59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211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960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46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350419">
                  <w:marLeft w:val="-15"/>
                  <w:marRight w:val="-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86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874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60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740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5990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418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38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26671">
                  <w:marLeft w:val="-15"/>
                  <w:marRight w:val="-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31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00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306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351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6990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74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26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87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639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19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374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579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3541663">
                  <w:marLeft w:val="-15"/>
                  <w:marRight w:val="-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635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10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03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294898">
                  <w:marLeft w:val="-15"/>
                  <w:marRight w:val="-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85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136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03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41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45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833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09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7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10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48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73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532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50576745">
                  <w:marLeft w:val="-15"/>
                  <w:marRight w:val="-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39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25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968777">
                  <w:marLeft w:val="-15"/>
                  <w:marRight w:val="-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15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9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16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458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3257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4003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54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846713">
                  <w:marLeft w:val="-15"/>
                  <w:marRight w:val="-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29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46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860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461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370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4075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6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1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9367B9C4B5444B851809E6C3455D41" ma:contentTypeVersion="13" ma:contentTypeDescription="Utwórz nowy dokument." ma:contentTypeScope="" ma:versionID="cb2906660126b09337108f1bda6dcd0e">
  <xsd:schema xmlns:xsd="http://www.w3.org/2001/XMLSchema" xmlns:xs="http://www.w3.org/2001/XMLSchema" xmlns:p="http://schemas.microsoft.com/office/2006/metadata/properties" xmlns:ns2="fd8ce2fa-26ee-4296-a764-3498545e3f37" xmlns:ns3="0e22729f-7888-4886-ac71-d536a812e7e4" targetNamespace="http://schemas.microsoft.com/office/2006/metadata/properties" ma:root="true" ma:fieldsID="eb3f55478544d210585a90dc242fc19e" ns2:_="" ns3:_="">
    <xsd:import namespace="fd8ce2fa-26ee-4296-a764-3498545e3f37"/>
    <xsd:import namespace="0e22729f-7888-4886-ac71-d536a812e7e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2:SharedWithUsers" minOccurs="0"/>
                <xsd:element ref="ns2:SharedWithDetail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ce2fa-26ee-4296-a764-3498545e3f3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33070e2a-c13f-41fa-b7bf-3df18be66b78}" ma:internalName="TaxCatchAll" ma:showField="CatchAllData" ma:web="fd8ce2fa-26ee-4296-a764-3498545e3f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2729f-7888-4886-ac71-d536a812e7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effcf009-eda8-4015-8c9c-b8c40f7d3a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d8ce2fa-26ee-4296-a764-3498545e3f37">MQEZV3MACTZE-1223834586-16120</_dlc_DocId>
    <_dlc_DocIdUrl xmlns="fd8ce2fa-26ee-4296-a764-3498545e3f37">
      <Url>https://oswwawpl.sharepoint.com/sites/Prawny/_layouts/15/DocIdRedir.aspx?ID=MQEZV3MACTZE-1223834586-16120</Url>
      <Description>MQEZV3MACTZE-1223834586-16120</Description>
    </_dlc_DocIdUrl>
    <SharedWithUsers xmlns="fd8ce2fa-26ee-4296-a764-3498545e3f37">
      <UserInfo>
        <DisplayName/>
        <AccountId xsi:nil="true"/>
        <AccountType/>
      </UserInfo>
    </SharedWithUsers>
    <lcf76f155ced4ddcb4097134ff3c332f xmlns="0e22729f-7888-4886-ac71-d536a812e7e4">
      <Terms xmlns="http://schemas.microsoft.com/office/infopath/2007/PartnerControls"/>
    </lcf76f155ced4ddcb4097134ff3c332f>
    <TaxCatchAll xmlns="fd8ce2fa-26ee-4296-a764-3498545e3f3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E54D13B-B915-4B33-A30F-46DC1EA2C0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ce2fa-26ee-4296-a764-3498545e3f37"/>
    <ds:schemaRef ds:uri="0e22729f-7888-4886-ac71-d536a812e7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466318-BC21-449A-AFFF-61C4D696296F}">
  <ds:schemaRefs>
    <ds:schemaRef ds:uri="http://schemas.microsoft.com/office/2006/metadata/properties"/>
    <ds:schemaRef ds:uri="http://schemas.microsoft.com/office/infopath/2007/PartnerControls"/>
    <ds:schemaRef ds:uri="fd8ce2fa-26ee-4296-a764-3498545e3f37"/>
    <ds:schemaRef ds:uri="0e22729f-7888-4886-ac71-d536a812e7e4"/>
  </ds:schemaRefs>
</ds:datastoreItem>
</file>

<file path=customXml/itemProps3.xml><?xml version="1.0" encoding="utf-8"?>
<ds:datastoreItem xmlns:ds="http://schemas.openxmlformats.org/officeDocument/2006/customXml" ds:itemID="{E6FEBB91-4E0D-44FD-8E62-C0FAEA03BCB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209033-32ED-4527-B680-72E9F03F057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838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Paulina Jaworska</cp:lastModifiedBy>
  <cp:revision>9</cp:revision>
  <dcterms:created xsi:type="dcterms:W3CDTF">2024-11-14T11:32:00Z</dcterms:created>
  <dcterms:modified xsi:type="dcterms:W3CDTF">2025-12-02T12:07:00Z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0x010100F79367B9C4B5444B851809E6C3455D41</vt:lpwstr>
  </property>
  <property fmtid="{D5CDD505-2E9C-101B-9397-08002B2CF9AE}" pid="4" name="ComplianceAssetId">
    <vt:lpwstr/>
  </property>
  <property fmtid="{D5CDD505-2E9C-101B-9397-08002B2CF9AE}" pid="5" name="_dlc_DocIdItemGuid">
    <vt:lpwstr>27849715-b9e6-4e8c-b733-db5d635e5646</vt:lpwstr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